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37EDC" w14:textId="77777777" w:rsidR="00414D9F" w:rsidRPr="00414D9F" w:rsidRDefault="00414D9F" w:rsidP="00414D9F">
      <w:pPr>
        <w:suppressAutoHyphens w:val="0"/>
        <w:spacing w:after="0"/>
        <w:jc w:val="left"/>
        <w:rPr>
          <w:rFonts w:ascii="Arial" w:hAnsi="Arial" w:cs="Arial"/>
          <w:szCs w:val="22"/>
          <w:lang w:val="el-GR" w:eastAsia="el-GR"/>
        </w:rPr>
      </w:pPr>
      <w:bookmarkStart w:id="0" w:name="_Toc129004465"/>
    </w:p>
    <w:p w14:paraId="2916A52D" w14:textId="77777777" w:rsidR="00414D9F" w:rsidRPr="00414D9F" w:rsidRDefault="00414D9F" w:rsidP="00414D9F">
      <w:pPr>
        <w:keepNext/>
        <w:keepLines/>
        <w:suppressAutoHyphens w:val="0"/>
        <w:spacing w:after="4" w:line="250" w:lineRule="auto"/>
        <w:ind w:left="-5" w:hanging="10"/>
        <w:jc w:val="center"/>
        <w:outlineLvl w:val="1"/>
        <w:rPr>
          <w:rFonts w:ascii="Arial" w:hAnsi="Arial" w:cs="Arial"/>
          <w:b/>
          <w:sz w:val="24"/>
          <w:lang w:val="el-GR" w:eastAsia="el-GR"/>
        </w:rPr>
      </w:pPr>
      <w:r w:rsidRPr="00414D9F">
        <w:rPr>
          <w:rFonts w:ascii="Arial" w:hAnsi="Arial" w:cs="Arial"/>
          <w:b/>
          <w:sz w:val="24"/>
          <w:lang w:val="el-GR" w:eastAsia="el-GR"/>
        </w:rPr>
        <w:t>ΥΠΟΔΕΙΓΜΑ ΟΙΚΟΝΟΜΙΚΗΣ ΠΡΟΣΦΟΡΑΣ</w:t>
      </w:r>
    </w:p>
    <w:p w14:paraId="64CB6E5C" w14:textId="77777777" w:rsidR="00414D9F" w:rsidRPr="00414D9F" w:rsidRDefault="00414D9F" w:rsidP="00414D9F">
      <w:pPr>
        <w:suppressAutoHyphens w:val="0"/>
        <w:spacing w:after="168" w:line="259" w:lineRule="auto"/>
        <w:ind w:left="-29"/>
        <w:jc w:val="left"/>
        <w:rPr>
          <w:rFonts w:eastAsia="Calibri"/>
          <w:color w:val="00000A"/>
          <w:szCs w:val="22"/>
          <w:lang w:val="el-GR" w:eastAsia="el-GR"/>
        </w:rPr>
      </w:pPr>
    </w:p>
    <w:p w14:paraId="6B55B668" w14:textId="77777777" w:rsidR="00414D9F" w:rsidRPr="00414D9F" w:rsidRDefault="00414D9F" w:rsidP="00414D9F">
      <w:pPr>
        <w:suppressAutoHyphens w:val="0"/>
        <w:spacing w:after="0" w:line="259" w:lineRule="auto"/>
        <w:ind w:right="38"/>
        <w:jc w:val="center"/>
        <w:rPr>
          <w:rFonts w:eastAsia="Calibri"/>
          <w:b/>
          <w:color w:val="00000A"/>
          <w:sz w:val="24"/>
          <w:szCs w:val="22"/>
          <w:lang w:val="el-GR" w:eastAsia="el-GR"/>
        </w:rPr>
      </w:pPr>
    </w:p>
    <w:tbl>
      <w:tblPr>
        <w:tblW w:w="10444" w:type="dxa"/>
        <w:tblInd w:w="-91" w:type="dxa"/>
        <w:tblCellMar>
          <w:top w:w="46" w:type="dxa"/>
          <w:left w:w="0" w:type="dxa"/>
          <w:right w:w="31" w:type="dxa"/>
        </w:tblCellMar>
        <w:tblLook w:val="04A0" w:firstRow="1" w:lastRow="0" w:firstColumn="1" w:lastColumn="0" w:noHBand="0" w:noVBand="1"/>
      </w:tblPr>
      <w:tblGrid>
        <w:gridCol w:w="675"/>
        <w:gridCol w:w="3404"/>
        <w:gridCol w:w="1985"/>
        <w:gridCol w:w="2396"/>
        <w:gridCol w:w="1984"/>
      </w:tblGrid>
      <w:tr w:rsidR="00414D9F" w:rsidRPr="00414D9F" w14:paraId="45F972E5" w14:textId="77777777" w:rsidTr="00414D9F">
        <w:trPr>
          <w:trHeight w:val="47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39EB4" w14:textId="77777777" w:rsidR="00414D9F" w:rsidRPr="00414D9F" w:rsidRDefault="00414D9F" w:rsidP="00414D9F">
            <w:pPr>
              <w:suppressAutoHyphens w:val="0"/>
              <w:spacing w:after="0" w:line="259" w:lineRule="auto"/>
              <w:ind w:left="108"/>
              <w:jc w:val="center"/>
              <w:rPr>
                <w:rFonts w:cs="Times New Roman"/>
                <w:szCs w:val="22"/>
                <w:lang w:val="el-GR" w:eastAsia="el-GR"/>
              </w:rPr>
            </w:pPr>
            <w:r w:rsidRPr="00414D9F">
              <w:rPr>
                <w:rFonts w:ascii="Corbel" w:eastAsia="Corbel" w:hAnsi="Corbel" w:cs="Corbel"/>
                <w:b/>
                <w:sz w:val="20"/>
                <w:szCs w:val="22"/>
                <w:lang w:val="el-GR" w:eastAsia="el-GR"/>
              </w:rPr>
              <w:t>Α/Α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C4107" w14:textId="77777777" w:rsidR="00414D9F" w:rsidRPr="00414D9F" w:rsidRDefault="00414D9F" w:rsidP="00414D9F">
            <w:pPr>
              <w:suppressAutoHyphens w:val="0"/>
              <w:spacing w:after="0" w:line="259" w:lineRule="auto"/>
              <w:ind w:left="108"/>
              <w:jc w:val="center"/>
              <w:rPr>
                <w:rFonts w:cs="Times New Roman"/>
                <w:szCs w:val="22"/>
                <w:lang w:val="el-GR" w:eastAsia="el-GR"/>
              </w:rPr>
            </w:pPr>
            <w:r w:rsidRPr="00414D9F">
              <w:rPr>
                <w:rFonts w:ascii="Corbel" w:eastAsia="Corbel" w:hAnsi="Corbel" w:cs="Corbel"/>
                <w:b/>
                <w:sz w:val="20"/>
                <w:szCs w:val="22"/>
                <w:lang w:val="el-GR" w:eastAsia="el-GR"/>
              </w:rPr>
              <w:t>ΕΙΔΟΣ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750A8" w14:textId="77777777" w:rsidR="00414D9F" w:rsidRPr="00414D9F" w:rsidRDefault="00414D9F" w:rsidP="00414D9F">
            <w:pPr>
              <w:suppressAutoHyphens w:val="0"/>
              <w:spacing w:after="0" w:line="259" w:lineRule="auto"/>
              <w:ind w:left="106"/>
              <w:jc w:val="center"/>
              <w:rPr>
                <w:rFonts w:cs="Times New Roman"/>
                <w:szCs w:val="22"/>
                <w:lang w:val="el-GR" w:eastAsia="el-GR"/>
              </w:rPr>
            </w:pPr>
            <w:r w:rsidRPr="00414D9F">
              <w:rPr>
                <w:rFonts w:ascii="Corbel" w:eastAsia="Corbel" w:hAnsi="Corbel" w:cs="Corbel"/>
                <w:b/>
                <w:sz w:val="20"/>
                <w:szCs w:val="22"/>
                <w:lang w:val="el-GR" w:eastAsia="el-GR"/>
              </w:rPr>
              <w:t>ΠΟΣΟΤΗΤΑ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206D7" w14:textId="7E70BD94" w:rsidR="00414D9F" w:rsidRPr="00414D9F" w:rsidRDefault="001A2797" w:rsidP="001A2797">
            <w:pPr>
              <w:suppressAutoHyphens w:val="0"/>
              <w:spacing w:after="0" w:line="259" w:lineRule="auto"/>
              <w:ind w:left="108"/>
              <w:jc w:val="center"/>
              <w:rPr>
                <w:rFonts w:cs="Times New Roman"/>
                <w:szCs w:val="22"/>
                <w:lang w:val="el-GR" w:eastAsia="el-GR"/>
              </w:rPr>
            </w:pPr>
            <w:r>
              <w:rPr>
                <w:rFonts w:ascii="Corbel" w:eastAsia="Corbel" w:hAnsi="Corbel" w:cs="Corbel"/>
                <w:b/>
                <w:sz w:val="20"/>
                <w:szCs w:val="22"/>
                <w:lang w:val="el-GR" w:eastAsia="el-GR"/>
              </w:rPr>
              <w:t>ΤΙΜΗ ΠΡΟΣΦΟΡΑΣ</w:t>
            </w:r>
            <w:r w:rsidR="00414D9F" w:rsidRPr="00414D9F">
              <w:rPr>
                <w:rFonts w:ascii="Corbel" w:eastAsia="Corbel" w:hAnsi="Corbel" w:cs="Corbel"/>
                <w:b/>
                <w:sz w:val="20"/>
                <w:szCs w:val="22"/>
                <w:lang w:val="el-GR" w:eastAsia="el-GR"/>
              </w:rPr>
              <w:t xml:space="preserve"> (ΧΩΡΙΣ Φ.Π.Α)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D433E" w14:textId="77777777" w:rsidR="00414D9F" w:rsidRPr="00414D9F" w:rsidRDefault="00414D9F" w:rsidP="00414D9F">
            <w:pPr>
              <w:suppressAutoHyphens w:val="0"/>
              <w:spacing w:after="0" w:line="259" w:lineRule="auto"/>
              <w:ind w:left="106"/>
              <w:jc w:val="center"/>
              <w:rPr>
                <w:rFonts w:cs="Times New Roman"/>
                <w:szCs w:val="22"/>
                <w:lang w:val="el-GR" w:eastAsia="el-GR"/>
              </w:rPr>
            </w:pPr>
            <w:r w:rsidRPr="00414D9F">
              <w:rPr>
                <w:rFonts w:ascii="Corbel" w:eastAsia="Corbel" w:hAnsi="Corbel" w:cs="Corbel"/>
                <w:b/>
                <w:sz w:val="20"/>
                <w:szCs w:val="22"/>
                <w:lang w:val="el-GR" w:eastAsia="el-GR"/>
              </w:rPr>
              <w:t>ΔΑΠΑΝΗ</w:t>
            </w:r>
          </w:p>
        </w:tc>
      </w:tr>
      <w:tr w:rsidR="00414D9F" w:rsidRPr="00414D9F" w14:paraId="1493D2E0" w14:textId="77777777" w:rsidTr="00414D9F">
        <w:trPr>
          <w:trHeight w:val="53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99F13" w14:textId="77777777" w:rsidR="00414D9F" w:rsidRPr="00414D9F" w:rsidRDefault="00414D9F" w:rsidP="00414D9F">
            <w:pPr>
              <w:suppressAutoHyphens w:val="0"/>
              <w:spacing w:after="0" w:line="259" w:lineRule="auto"/>
              <w:ind w:left="108"/>
              <w:jc w:val="center"/>
              <w:rPr>
                <w:rFonts w:cs="Times New Roman"/>
                <w:szCs w:val="22"/>
                <w:lang w:val="el-GR" w:eastAsia="el-GR"/>
              </w:rPr>
            </w:pPr>
            <w:r w:rsidRPr="00414D9F">
              <w:rPr>
                <w:rFonts w:ascii="Corbel" w:eastAsia="Corbel" w:hAnsi="Corbel" w:cs="Corbel"/>
                <w:szCs w:val="22"/>
                <w:lang w:val="el-GR" w:eastAsia="el-GR"/>
              </w:rPr>
              <w:t>1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85440" w14:textId="77777777" w:rsidR="00414D9F" w:rsidRPr="00414D9F" w:rsidRDefault="00414D9F" w:rsidP="00414D9F">
            <w:pPr>
              <w:suppressAutoHyphens w:val="0"/>
              <w:spacing w:after="0" w:line="259" w:lineRule="auto"/>
              <w:ind w:left="108"/>
              <w:jc w:val="center"/>
              <w:rPr>
                <w:rFonts w:cs="Times New Roman"/>
                <w:szCs w:val="22"/>
                <w:lang w:val="el-GR" w:eastAsia="el-GR"/>
              </w:rPr>
            </w:pPr>
            <w:r w:rsidRPr="00414D9F">
              <w:rPr>
                <w:rFonts w:ascii="Corbel" w:eastAsia="Corbel" w:hAnsi="Corbel" w:cs="Corbel"/>
                <w:szCs w:val="22"/>
                <w:lang w:val="el-GR" w:eastAsia="el-GR"/>
              </w:rPr>
              <w:t>ελαστικοφόρος εκσκαφέας-φορτωτής  καταστροφέας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4E581" w14:textId="77777777" w:rsidR="00414D9F" w:rsidRPr="00414D9F" w:rsidRDefault="00414D9F" w:rsidP="00414D9F">
            <w:pPr>
              <w:suppressAutoHyphens w:val="0"/>
              <w:spacing w:after="0" w:line="259" w:lineRule="auto"/>
              <w:jc w:val="center"/>
              <w:rPr>
                <w:rFonts w:cs="Times New Roman"/>
                <w:szCs w:val="22"/>
                <w:lang w:val="el-GR" w:eastAsia="el-GR"/>
              </w:rPr>
            </w:pPr>
            <w:r w:rsidRPr="00414D9F">
              <w:rPr>
                <w:rFonts w:ascii="Corbel" w:eastAsia="Corbel" w:hAnsi="Corbel" w:cs="Corbel"/>
                <w:szCs w:val="22"/>
                <w:lang w:val="el-GR" w:eastAsia="el-GR"/>
              </w:rPr>
              <w:t>1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55FEE" w14:textId="77777777" w:rsidR="00414D9F" w:rsidRPr="00414D9F" w:rsidRDefault="00414D9F" w:rsidP="00414D9F">
            <w:pPr>
              <w:suppressAutoHyphens w:val="0"/>
              <w:spacing w:after="0" w:line="259" w:lineRule="auto"/>
              <w:ind w:left="26"/>
              <w:jc w:val="center"/>
              <w:rPr>
                <w:rFonts w:cs="Times New Roman"/>
                <w:szCs w:val="22"/>
                <w:lang w:val="el-GR" w:eastAsia="el-GR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DEDAC" w14:textId="77777777" w:rsidR="00414D9F" w:rsidRPr="00414D9F" w:rsidRDefault="00414D9F" w:rsidP="00414D9F">
            <w:pPr>
              <w:suppressAutoHyphens w:val="0"/>
              <w:spacing w:after="0" w:line="259" w:lineRule="auto"/>
              <w:ind w:left="24"/>
              <w:jc w:val="center"/>
              <w:rPr>
                <w:rFonts w:cs="Times New Roman"/>
                <w:szCs w:val="22"/>
                <w:lang w:val="el-GR" w:eastAsia="el-GR"/>
              </w:rPr>
            </w:pPr>
          </w:p>
        </w:tc>
      </w:tr>
      <w:tr w:rsidR="00414D9F" w:rsidRPr="00414D9F" w14:paraId="13968606" w14:textId="77777777" w:rsidTr="00414D9F">
        <w:trPr>
          <w:trHeight w:val="53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0DAABA" w14:textId="77777777" w:rsidR="00414D9F" w:rsidRPr="00414D9F" w:rsidRDefault="00414D9F" w:rsidP="00414D9F">
            <w:pPr>
              <w:suppressAutoHyphens w:val="0"/>
              <w:spacing w:after="160" w:line="259" w:lineRule="auto"/>
              <w:jc w:val="center"/>
              <w:rPr>
                <w:rFonts w:cs="Times New Roman"/>
                <w:szCs w:val="22"/>
                <w:lang w:val="el-GR" w:eastAsia="el-GR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55B62C2" w14:textId="77777777" w:rsidR="00414D9F" w:rsidRPr="00414D9F" w:rsidRDefault="00414D9F" w:rsidP="00414D9F">
            <w:pPr>
              <w:suppressAutoHyphens w:val="0"/>
              <w:spacing w:after="160" w:line="259" w:lineRule="auto"/>
              <w:jc w:val="center"/>
              <w:rPr>
                <w:rFonts w:cs="Times New Roman"/>
                <w:szCs w:val="22"/>
                <w:lang w:val="el-GR" w:eastAsia="el-GR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DE8875E" w14:textId="77777777" w:rsidR="00414D9F" w:rsidRPr="00414D9F" w:rsidRDefault="00414D9F" w:rsidP="00414D9F">
            <w:pPr>
              <w:suppressAutoHyphens w:val="0"/>
              <w:spacing w:after="160" w:line="259" w:lineRule="auto"/>
              <w:jc w:val="center"/>
              <w:rPr>
                <w:rFonts w:cs="Times New Roman"/>
                <w:szCs w:val="22"/>
                <w:lang w:val="el-GR" w:eastAsia="el-GR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9DE149" w14:textId="77777777" w:rsidR="00414D9F" w:rsidRPr="00414D9F" w:rsidRDefault="00414D9F" w:rsidP="00414D9F">
            <w:pPr>
              <w:suppressAutoHyphens w:val="0"/>
              <w:spacing w:after="0" w:line="259" w:lineRule="auto"/>
              <w:ind w:right="80"/>
              <w:jc w:val="center"/>
              <w:rPr>
                <w:rFonts w:cs="Times New Roman"/>
                <w:szCs w:val="22"/>
                <w:lang w:val="el-GR" w:eastAsia="el-GR"/>
              </w:rPr>
            </w:pPr>
            <w:r w:rsidRPr="00414D9F">
              <w:rPr>
                <w:rFonts w:ascii="Corbel" w:eastAsia="Corbel" w:hAnsi="Corbel" w:cs="Corbel"/>
                <w:b/>
                <w:sz w:val="20"/>
                <w:szCs w:val="22"/>
                <w:lang w:val="el-GR" w:eastAsia="el-GR"/>
              </w:rPr>
              <w:t>ΦΠΑ (24%)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899F0" w14:textId="77777777" w:rsidR="00414D9F" w:rsidRPr="00414D9F" w:rsidRDefault="00414D9F" w:rsidP="00414D9F">
            <w:pPr>
              <w:suppressAutoHyphens w:val="0"/>
              <w:spacing w:after="0" w:line="259" w:lineRule="auto"/>
              <w:ind w:left="29"/>
              <w:jc w:val="center"/>
              <w:rPr>
                <w:rFonts w:cs="Times New Roman"/>
                <w:szCs w:val="22"/>
                <w:lang w:val="el-GR" w:eastAsia="el-GR"/>
              </w:rPr>
            </w:pPr>
          </w:p>
        </w:tc>
      </w:tr>
      <w:tr w:rsidR="00414D9F" w:rsidRPr="00414D9F" w14:paraId="17EE9AC7" w14:textId="77777777" w:rsidTr="00414D9F">
        <w:trPr>
          <w:trHeight w:val="53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A054FF" w14:textId="77777777" w:rsidR="00414D9F" w:rsidRPr="00414D9F" w:rsidRDefault="00414D9F" w:rsidP="00414D9F">
            <w:pPr>
              <w:suppressAutoHyphens w:val="0"/>
              <w:spacing w:after="160" w:line="259" w:lineRule="auto"/>
              <w:jc w:val="center"/>
              <w:rPr>
                <w:rFonts w:cs="Times New Roman"/>
                <w:szCs w:val="22"/>
                <w:lang w:val="el-GR" w:eastAsia="el-GR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1E972AE" w14:textId="77777777" w:rsidR="00414D9F" w:rsidRPr="00414D9F" w:rsidRDefault="00414D9F" w:rsidP="00414D9F">
            <w:pPr>
              <w:suppressAutoHyphens w:val="0"/>
              <w:spacing w:after="160" w:line="259" w:lineRule="auto"/>
              <w:jc w:val="center"/>
              <w:rPr>
                <w:rFonts w:cs="Times New Roman"/>
                <w:szCs w:val="22"/>
                <w:lang w:val="el-GR" w:eastAsia="el-GR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3E17852" w14:textId="77777777" w:rsidR="00414D9F" w:rsidRPr="00414D9F" w:rsidRDefault="00414D9F" w:rsidP="00414D9F">
            <w:pPr>
              <w:suppressAutoHyphens w:val="0"/>
              <w:spacing w:after="160" w:line="259" w:lineRule="auto"/>
              <w:jc w:val="center"/>
              <w:rPr>
                <w:rFonts w:cs="Times New Roman"/>
                <w:szCs w:val="22"/>
                <w:lang w:val="el-GR" w:eastAsia="el-GR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D1A60D" w14:textId="77777777" w:rsidR="00414D9F" w:rsidRPr="00414D9F" w:rsidRDefault="00414D9F" w:rsidP="00414D9F">
            <w:pPr>
              <w:suppressAutoHyphens w:val="0"/>
              <w:spacing w:after="0" w:line="259" w:lineRule="auto"/>
              <w:ind w:right="81"/>
              <w:jc w:val="center"/>
              <w:rPr>
                <w:rFonts w:cs="Times New Roman"/>
                <w:szCs w:val="22"/>
                <w:lang w:val="el-GR" w:eastAsia="el-GR"/>
              </w:rPr>
            </w:pPr>
            <w:r w:rsidRPr="00414D9F">
              <w:rPr>
                <w:rFonts w:ascii="Corbel" w:eastAsia="Corbel" w:hAnsi="Corbel" w:cs="Corbel"/>
                <w:b/>
                <w:sz w:val="20"/>
                <w:szCs w:val="22"/>
                <w:lang w:val="el-GR" w:eastAsia="el-GR"/>
              </w:rPr>
              <w:t>ΣΥΝΟΛΟ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C0668" w14:textId="77777777" w:rsidR="00414D9F" w:rsidRPr="00414D9F" w:rsidRDefault="00414D9F" w:rsidP="00414D9F">
            <w:pPr>
              <w:suppressAutoHyphens w:val="0"/>
              <w:spacing w:after="0" w:line="259" w:lineRule="auto"/>
              <w:ind w:left="24"/>
              <w:jc w:val="center"/>
              <w:rPr>
                <w:rFonts w:cs="Times New Roman"/>
                <w:szCs w:val="22"/>
                <w:lang w:val="el-GR" w:eastAsia="el-GR"/>
              </w:rPr>
            </w:pPr>
          </w:p>
        </w:tc>
      </w:tr>
    </w:tbl>
    <w:p w14:paraId="37B47359" w14:textId="77777777" w:rsidR="00414D9F" w:rsidRPr="00414D9F" w:rsidRDefault="00414D9F" w:rsidP="00414D9F">
      <w:pPr>
        <w:suppressAutoHyphens w:val="0"/>
        <w:spacing w:after="0" w:line="259" w:lineRule="auto"/>
        <w:ind w:right="38"/>
        <w:jc w:val="center"/>
        <w:rPr>
          <w:rFonts w:eastAsia="Calibri"/>
          <w:color w:val="00000A"/>
          <w:szCs w:val="22"/>
          <w:lang w:val="el-GR" w:eastAsia="el-GR"/>
        </w:rPr>
      </w:pPr>
      <w:r w:rsidRPr="00414D9F">
        <w:rPr>
          <w:rFonts w:eastAsia="Calibri"/>
          <w:b/>
          <w:color w:val="00000A"/>
          <w:sz w:val="24"/>
          <w:szCs w:val="22"/>
          <w:lang w:val="el-GR" w:eastAsia="el-GR"/>
        </w:rPr>
        <w:t xml:space="preserve"> </w:t>
      </w:r>
    </w:p>
    <w:p w14:paraId="20B9F9DF" w14:textId="77777777" w:rsidR="00414D9F" w:rsidRPr="00414D9F" w:rsidRDefault="00414D9F" w:rsidP="00414D9F">
      <w:pPr>
        <w:suppressAutoHyphens w:val="0"/>
        <w:spacing w:after="95" w:line="259" w:lineRule="auto"/>
        <w:jc w:val="left"/>
        <w:rPr>
          <w:rFonts w:eastAsia="Calibri"/>
          <w:color w:val="00000A"/>
          <w:szCs w:val="22"/>
          <w:lang w:val="el-GR" w:eastAsia="el-GR"/>
        </w:rPr>
      </w:pPr>
    </w:p>
    <w:p w14:paraId="19B3A001" w14:textId="6C22D091" w:rsidR="00414D9F" w:rsidRPr="00414D9F" w:rsidRDefault="00774FD7" w:rsidP="00414D9F">
      <w:pPr>
        <w:suppressAutoHyphens w:val="0"/>
        <w:spacing w:after="95" w:line="259" w:lineRule="auto"/>
        <w:jc w:val="left"/>
        <w:rPr>
          <w:rFonts w:eastAsia="Calibri"/>
          <w:color w:val="00000A"/>
          <w:szCs w:val="22"/>
          <w:lang w:val="el-GR" w:eastAsia="el-GR"/>
        </w:rPr>
      </w:pPr>
      <w:r>
        <w:rPr>
          <w:rFonts w:eastAsia="Calibri"/>
          <w:color w:val="00000A"/>
          <w:szCs w:val="22"/>
          <w:lang w:val="el-GR" w:eastAsia="el-GR"/>
        </w:rPr>
        <w:tab/>
      </w:r>
      <w:r>
        <w:rPr>
          <w:rFonts w:eastAsia="Calibri"/>
          <w:color w:val="00000A"/>
          <w:szCs w:val="22"/>
          <w:lang w:val="el-GR" w:eastAsia="el-GR"/>
        </w:rPr>
        <w:tab/>
      </w:r>
      <w:r>
        <w:rPr>
          <w:rFonts w:eastAsia="Calibri"/>
          <w:color w:val="00000A"/>
          <w:szCs w:val="22"/>
          <w:lang w:val="el-GR" w:eastAsia="el-GR"/>
        </w:rPr>
        <w:tab/>
      </w:r>
      <w:r>
        <w:rPr>
          <w:rFonts w:eastAsia="Calibri"/>
          <w:color w:val="00000A"/>
          <w:szCs w:val="22"/>
          <w:lang w:val="el-GR" w:eastAsia="el-GR"/>
        </w:rPr>
        <w:tab/>
      </w:r>
      <w:r>
        <w:rPr>
          <w:rFonts w:eastAsia="Calibri"/>
          <w:color w:val="00000A"/>
          <w:szCs w:val="22"/>
          <w:lang w:val="el-GR" w:eastAsia="el-GR"/>
        </w:rPr>
        <w:tab/>
      </w:r>
      <w:r>
        <w:rPr>
          <w:rFonts w:eastAsia="Calibri"/>
          <w:color w:val="00000A"/>
          <w:szCs w:val="22"/>
          <w:lang w:val="el-GR" w:eastAsia="el-GR"/>
        </w:rPr>
        <w:tab/>
      </w:r>
      <w:r>
        <w:rPr>
          <w:rFonts w:eastAsia="Calibri"/>
          <w:color w:val="00000A"/>
          <w:szCs w:val="22"/>
          <w:lang w:val="el-GR" w:eastAsia="el-GR"/>
        </w:rPr>
        <w:tab/>
      </w:r>
      <w:r>
        <w:rPr>
          <w:rFonts w:eastAsia="Calibri"/>
          <w:color w:val="00000A"/>
          <w:szCs w:val="22"/>
          <w:lang w:val="el-GR" w:eastAsia="el-GR"/>
        </w:rPr>
        <w:tab/>
      </w:r>
      <w:r>
        <w:rPr>
          <w:rFonts w:eastAsia="Calibri"/>
          <w:color w:val="00000A"/>
          <w:szCs w:val="22"/>
          <w:lang w:val="el-GR" w:eastAsia="el-GR"/>
        </w:rPr>
        <w:tab/>
        <w:t xml:space="preserve">Ημερομηνία, </w:t>
      </w:r>
    </w:p>
    <w:p w14:paraId="1B0DFE7D" w14:textId="77777777" w:rsidR="00414D9F" w:rsidRPr="00414D9F" w:rsidRDefault="00414D9F" w:rsidP="00414D9F">
      <w:pPr>
        <w:suppressAutoHyphens w:val="0"/>
        <w:spacing w:after="95" w:line="259" w:lineRule="auto"/>
        <w:jc w:val="left"/>
        <w:rPr>
          <w:rFonts w:eastAsia="Calibri"/>
          <w:color w:val="00000A"/>
          <w:szCs w:val="22"/>
          <w:lang w:val="el-GR" w:eastAsia="el-GR"/>
        </w:rPr>
      </w:pPr>
    </w:p>
    <w:p w14:paraId="02E8B6C3" w14:textId="77777777" w:rsidR="00414D9F" w:rsidRPr="00414D9F" w:rsidRDefault="00414D9F" w:rsidP="00414D9F">
      <w:pPr>
        <w:suppressAutoHyphens w:val="0"/>
        <w:spacing w:after="0"/>
        <w:ind w:left="5760" w:firstLine="720"/>
        <w:rPr>
          <w:rFonts w:ascii="Arial" w:hAnsi="Arial" w:cs="Arial"/>
          <w:szCs w:val="22"/>
          <w:lang w:val="el-GR" w:eastAsia="el-GR"/>
        </w:rPr>
      </w:pPr>
      <w:r w:rsidRPr="00414D9F">
        <w:rPr>
          <w:rFonts w:ascii="Arial" w:hAnsi="Arial" w:cs="Arial"/>
          <w:szCs w:val="22"/>
          <w:lang w:val="el-GR" w:eastAsia="el-GR"/>
        </w:rPr>
        <w:t xml:space="preserve">   Ο ΠΡΟΣΦΕΡΩΝ </w:t>
      </w:r>
      <w:r w:rsidRPr="00414D9F">
        <w:rPr>
          <w:rFonts w:ascii="Arial" w:hAnsi="Arial" w:cs="Arial"/>
          <w:szCs w:val="22"/>
          <w:lang w:val="el-GR" w:eastAsia="el-GR"/>
        </w:rPr>
        <w:tab/>
      </w:r>
      <w:r w:rsidRPr="00414D9F">
        <w:rPr>
          <w:rFonts w:ascii="Arial" w:hAnsi="Arial" w:cs="Arial"/>
          <w:szCs w:val="22"/>
          <w:lang w:val="el-GR" w:eastAsia="el-GR"/>
        </w:rPr>
        <w:tab/>
      </w:r>
      <w:r w:rsidRPr="00414D9F">
        <w:rPr>
          <w:rFonts w:ascii="Arial" w:hAnsi="Arial" w:cs="Arial"/>
          <w:szCs w:val="22"/>
          <w:lang w:val="el-GR" w:eastAsia="el-GR"/>
        </w:rPr>
        <w:tab/>
        <w:t xml:space="preserve">  </w:t>
      </w:r>
    </w:p>
    <w:p w14:paraId="34B816E8" w14:textId="77777777" w:rsidR="00414D9F" w:rsidRPr="00414D9F" w:rsidRDefault="00414D9F" w:rsidP="00414D9F">
      <w:pPr>
        <w:suppressAutoHyphens w:val="0"/>
        <w:spacing w:after="0"/>
        <w:rPr>
          <w:rFonts w:ascii="Arial" w:hAnsi="Arial" w:cs="Arial"/>
          <w:szCs w:val="22"/>
          <w:lang w:val="el-GR" w:eastAsia="el-GR"/>
        </w:rPr>
      </w:pPr>
    </w:p>
    <w:p w14:paraId="15538160" w14:textId="77777777" w:rsidR="00414D9F" w:rsidRPr="00414D9F" w:rsidRDefault="00414D9F" w:rsidP="00414D9F">
      <w:pPr>
        <w:suppressAutoHyphens w:val="0"/>
        <w:spacing w:after="0"/>
        <w:rPr>
          <w:rFonts w:ascii="Arial" w:hAnsi="Arial" w:cs="Arial"/>
          <w:szCs w:val="22"/>
          <w:lang w:val="el-GR" w:eastAsia="el-GR"/>
        </w:rPr>
      </w:pPr>
      <w:r w:rsidRPr="00414D9F">
        <w:rPr>
          <w:rFonts w:ascii="Arial" w:hAnsi="Arial" w:cs="Arial"/>
          <w:szCs w:val="22"/>
          <w:lang w:val="el-GR" w:eastAsia="el-GR"/>
        </w:rPr>
        <w:t xml:space="preserve">      </w:t>
      </w:r>
      <w:r w:rsidRPr="00414D9F">
        <w:rPr>
          <w:rFonts w:ascii="Arial" w:hAnsi="Arial" w:cs="Arial"/>
          <w:szCs w:val="22"/>
          <w:lang w:val="el-GR" w:eastAsia="el-GR"/>
        </w:rPr>
        <w:tab/>
      </w:r>
      <w:r w:rsidRPr="00414D9F">
        <w:rPr>
          <w:rFonts w:ascii="Arial" w:hAnsi="Arial" w:cs="Arial"/>
          <w:szCs w:val="22"/>
          <w:lang w:val="el-GR" w:eastAsia="el-GR"/>
        </w:rPr>
        <w:tab/>
      </w:r>
      <w:r w:rsidRPr="00414D9F">
        <w:rPr>
          <w:rFonts w:ascii="Arial" w:hAnsi="Arial" w:cs="Arial"/>
          <w:szCs w:val="22"/>
          <w:lang w:val="el-GR" w:eastAsia="el-GR"/>
        </w:rPr>
        <w:tab/>
      </w:r>
      <w:r w:rsidRPr="00414D9F">
        <w:rPr>
          <w:rFonts w:ascii="Arial" w:hAnsi="Arial" w:cs="Arial"/>
          <w:szCs w:val="22"/>
          <w:lang w:val="el-GR" w:eastAsia="el-GR"/>
        </w:rPr>
        <w:tab/>
      </w:r>
      <w:r w:rsidRPr="00414D9F">
        <w:rPr>
          <w:rFonts w:ascii="Arial" w:hAnsi="Arial" w:cs="Arial"/>
          <w:szCs w:val="22"/>
          <w:lang w:val="el-GR" w:eastAsia="el-GR"/>
        </w:rPr>
        <w:tab/>
      </w:r>
      <w:r w:rsidRPr="00414D9F">
        <w:rPr>
          <w:rFonts w:ascii="Arial" w:hAnsi="Arial" w:cs="Arial"/>
          <w:szCs w:val="22"/>
          <w:lang w:val="el-GR" w:eastAsia="el-GR"/>
        </w:rPr>
        <w:tab/>
      </w:r>
      <w:r w:rsidRPr="00414D9F">
        <w:rPr>
          <w:rFonts w:ascii="Arial" w:hAnsi="Arial" w:cs="Arial"/>
          <w:szCs w:val="22"/>
          <w:lang w:val="el-GR" w:eastAsia="el-GR"/>
        </w:rPr>
        <w:tab/>
      </w:r>
      <w:r w:rsidRPr="00414D9F">
        <w:rPr>
          <w:rFonts w:ascii="Arial" w:hAnsi="Arial" w:cs="Arial"/>
          <w:szCs w:val="22"/>
          <w:lang w:val="el-GR" w:eastAsia="el-GR"/>
        </w:rPr>
        <w:tab/>
      </w:r>
      <w:r w:rsidRPr="00414D9F">
        <w:rPr>
          <w:rFonts w:ascii="Arial" w:hAnsi="Arial" w:cs="Arial"/>
          <w:szCs w:val="22"/>
          <w:lang w:val="el-GR" w:eastAsia="el-GR"/>
        </w:rPr>
        <w:tab/>
        <w:t>(Σφραγίδα/ Υπογραφή)</w:t>
      </w:r>
    </w:p>
    <w:p w14:paraId="3F97081B" w14:textId="77777777" w:rsidR="00414D9F" w:rsidRPr="00414D9F" w:rsidRDefault="00414D9F" w:rsidP="00414D9F">
      <w:pPr>
        <w:suppressAutoHyphens w:val="0"/>
        <w:spacing w:after="0"/>
        <w:rPr>
          <w:rFonts w:ascii="Arial" w:hAnsi="Arial" w:cs="Arial"/>
          <w:szCs w:val="22"/>
          <w:lang w:val="el-GR" w:eastAsia="el-GR"/>
        </w:rPr>
      </w:pPr>
    </w:p>
    <w:p w14:paraId="201ED18C" w14:textId="77777777" w:rsidR="00414D9F" w:rsidRPr="00414D9F" w:rsidRDefault="00414D9F" w:rsidP="00414D9F">
      <w:pPr>
        <w:suppressAutoHyphens w:val="0"/>
        <w:spacing w:after="0"/>
        <w:rPr>
          <w:rFonts w:ascii="Arial" w:hAnsi="Arial" w:cs="Arial"/>
          <w:szCs w:val="22"/>
          <w:lang w:val="el-GR" w:eastAsia="el-GR"/>
        </w:rPr>
      </w:pPr>
    </w:p>
    <w:p w14:paraId="5959A440" w14:textId="77777777" w:rsidR="00414D9F" w:rsidRPr="00414D9F" w:rsidRDefault="00414D9F" w:rsidP="00414D9F">
      <w:pPr>
        <w:suppressAutoHyphens w:val="0"/>
        <w:spacing w:after="0"/>
        <w:rPr>
          <w:rFonts w:ascii="Arial" w:hAnsi="Arial" w:cs="Arial"/>
          <w:szCs w:val="22"/>
          <w:lang w:val="el-GR" w:eastAsia="el-GR"/>
        </w:rPr>
      </w:pPr>
    </w:p>
    <w:p w14:paraId="5EFF1486" w14:textId="77777777" w:rsidR="00414D9F" w:rsidRPr="00414D9F" w:rsidRDefault="00414D9F" w:rsidP="00414D9F">
      <w:pPr>
        <w:suppressAutoHyphens w:val="0"/>
        <w:spacing w:after="0"/>
        <w:rPr>
          <w:rFonts w:ascii="Arial" w:hAnsi="Arial" w:cs="Arial"/>
          <w:szCs w:val="22"/>
          <w:lang w:val="el-GR" w:eastAsia="el-GR"/>
        </w:rPr>
      </w:pPr>
      <w:bookmarkStart w:id="1" w:name="_GoBack"/>
      <w:bookmarkEnd w:id="1"/>
    </w:p>
    <w:p w14:paraId="7AC33A62" w14:textId="77777777" w:rsidR="00414D9F" w:rsidRPr="00414D9F" w:rsidRDefault="00414D9F" w:rsidP="00414D9F">
      <w:pPr>
        <w:suppressAutoHyphens w:val="0"/>
        <w:spacing w:after="0"/>
        <w:rPr>
          <w:rFonts w:ascii="Arial" w:hAnsi="Arial" w:cs="Arial"/>
          <w:szCs w:val="22"/>
          <w:lang w:val="el-GR" w:eastAsia="el-GR"/>
        </w:rPr>
      </w:pPr>
    </w:p>
    <w:p w14:paraId="2EA3BC69" w14:textId="77777777" w:rsidR="00414D9F" w:rsidRPr="00414D9F" w:rsidRDefault="00414D9F" w:rsidP="00414D9F">
      <w:pPr>
        <w:suppressAutoHyphens w:val="0"/>
        <w:spacing w:after="0"/>
        <w:rPr>
          <w:rFonts w:ascii="Arial" w:hAnsi="Arial" w:cs="Arial"/>
          <w:szCs w:val="22"/>
          <w:lang w:val="el-GR" w:eastAsia="el-GR"/>
        </w:rPr>
      </w:pPr>
    </w:p>
    <w:p w14:paraId="5A7FD6E5" w14:textId="77777777" w:rsidR="00414D9F" w:rsidRPr="00414D9F" w:rsidRDefault="00414D9F" w:rsidP="00414D9F">
      <w:pPr>
        <w:suppressAutoHyphens w:val="0"/>
        <w:spacing w:after="0"/>
        <w:rPr>
          <w:rFonts w:ascii="Arial" w:hAnsi="Arial" w:cs="Arial"/>
          <w:szCs w:val="22"/>
          <w:lang w:val="el-GR" w:eastAsia="el-GR"/>
        </w:rPr>
      </w:pPr>
    </w:p>
    <w:p w14:paraId="7563E55B" w14:textId="77777777" w:rsidR="00414D9F" w:rsidRPr="00414D9F" w:rsidRDefault="00414D9F" w:rsidP="00414D9F">
      <w:pPr>
        <w:suppressAutoHyphens w:val="0"/>
        <w:spacing w:after="0"/>
        <w:rPr>
          <w:rFonts w:ascii="Arial" w:hAnsi="Arial" w:cs="Arial"/>
          <w:szCs w:val="22"/>
          <w:lang w:val="el-GR" w:eastAsia="el-GR"/>
        </w:rPr>
      </w:pPr>
    </w:p>
    <w:p w14:paraId="1462CFEB" w14:textId="77777777" w:rsidR="00414D9F" w:rsidRPr="00414D9F" w:rsidRDefault="00414D9F" w:rsidP="00414D9F">
      <w:pPr>
        <w:suppressAutoHyphens w:val="0"/>
        <w:spacing w:after="0"/>
        <w:rPr>
          <w:rFonts w:ascii="Arial" w:hAnsi="Arial" w:cs="Arial"/>
          <w:szCs w:val="22"/>
          <w:lang w:val="el-GR" w:eastAsia="el-GR"/>
        </w:rPr>
      </w:pPr>
    </w:p>
    <w:p w14:paraId="2DCF2797" w14:textId="77777777" w:rsidR="00414D9F" w:rsidRPr="00414D9F" w:rsidRDefault="00414D9F" w:rsidP="00414D9F">
      <w:pPr>
        <w:suppressAutoHyphens w:val="0"/>
        <w:spacing w:after="0"/>
        <w:rPr>
          <w:rFonts w:ascii="Arial" w:hAnsi="Arial" w:cs="Arial"/>
          <w:szCs w:val="22"/>
          <w:lang w:val="el-GR" w:eastAsia="el-GR"/>
        </w:rPr>
      </w:pPr>
    </w:p>
    <w:p w14:paraId="7F2E8EB0" w14:textId="77777777" w:rsidR="00414D9F" w:rsidRPr="00414D9F" w:rsidRDefault="00414D9F" w:rsidP="00414D9F">
      <w:pPr>
        <w:suppressAutoHyphens w:val="0"/>
        <w:spacing w:after="0"/>
        <w:rPr>
          <w:rFonts w:ascii="Arial" w:hAnsi="Arial" w:cs="Arial"/>
          <w:szCs w:val="22"/>
          <w:lang w:val="el-GR" w:eastAsia="el-GR"/>
        </w:rPr>
      </w:pPr>
    </w:p>
    <w:p w14:paraId="3824F70A" w14:textId="77777777" w:rsidR="00414D9F" w:rsidRPr="00414D9F" w:rsidRDefault="00414D9F" w:rsidP="00414D9F">
      <w:pPr>
        <w:suppressAutoHyphens w:val="0"/>
        <w:spacing w:after="0"/>
        <w:rPr>
          <w:rFonts w:ascii="Arial" w:hAnsi="Arial" w:cs="Arial"/>
          <w:szCs w:val="22"/>
          <w:lang w:val="el-GR" w:eastAsia="el-GR"/>
        </w:rPr>
      </w:pPr>
    </w:p>
    <w:p w14:paraId="7D261345" w14:textId="77777777" w:rsidR="00414D9F" w:rsidRPr="00414D9F" w:rsidRDefault="00414D9F" w:rsidP="00414D9F">
      <w:pPr>
        <w:suppressAutoHyphens w:val="0"/>
        <w:spacing w:after="0"/>
        <w:rPr>
          <w:rFonts w:ascii="Arial" w:hAnsi="Arial" w:cs="Arial"/>
          <w:szCs w:val="22"/>
          <w:lang w:val="el-GR" w:eastAsia="el-GR"/>
        </w:rPr>
      </w:pPr>
    </w:p>
    <w:p w14:paraId="38BE39B3" w14:textId="77777777" w:rsidR="00414D9F" w:rsidRPr="00414D9F" w:rsidRDefault="00414D9F" w:rsidP="00414D9F">
      <w:pPr>
        <w:suppressAutoHyphens w:val="0"/>
        <w:spacing w:after="0"/>
        <w:rPr>
          <w:rFonts w:ascii="Arial" w:hAnsi="Arial" w:cs="Arial"/>
          <w:szCs w:val="22"/>
          <w:lang w:val="el-GR" w:eastAsia="el-GR"/>
        </w:rPr>
      </w:pPr>
    </w:p>
    <w:p w14:paraId="74B856C6" w14:textId="77777777" w:rsidR="00414D9F" w:rsidRPr="00414D9F" w:rsidRDefault="00414D9F" w:rsidP="00414D9F">
      <w:pPr>
        <w:suppressAutoHyphens w:val="0"/>
        <w:spacing w:after="0"/>
        <w:rPr>
          <w:rFonts w:ascii="Arial" w:hAnsi="Arial" w:cs="Arial"/>
          <w:szCs w:val="22"/>
          <w:lang w:val="el-GR" w:eastAsia="el-GR"/>
        </w:rPr>
      </w:pPr>
    </w:p>
    <w:p w14:paraId="5EE5E675" w14:textId="77777777" w:rsidR="00414D9F" w:rsidRPr="00414D9F" w:rsidRDefault="00414D9F" w:rsidP="00414D9F">
      <w:pPr>
        <w:suppressAutoHyphens w:val="0"/>
        <w:spacing w:after="0"/>
        <w:rPr>
          <w:rFonts w:ascii="Arial" w:hAnsi="Arial" w:cs="Arial"/>
          <w:szCs w:val="22"/>
          <w:lang w:val="el-GR" w:eastAsia="el-GR"/>
        </w:rPr>
      </w:pPr>
    </w:p>
    <w:p w14:paraId="34C71283" w14:textId="77777777" w:rsidR="00414D9F" w:rsidRPr="00414D9F" w:rsidRDefault="00414D9F" w:rsidP="00414D9F">
      <w:pPr>
        <w:suppressAutoHyphens w:val="0"/>
        <w:spacing w:after="0"/>
        <w:rPr>
          <w:rFonts w:ascii="Arial" w:hAnsi="Arial" w:cs="Arial"/>
          <w:szCs w:val="22"/>
          <w:lang w:val="el-GR" w:eastAsia="el-GR"/>
        </w:rPr>
      </w:pPr>
    </w:p>
    <w:p w14:paraId="541DF6AB" w14:textId="77777777" w:rsidR="00414D9F" w:rsidRPr="00414D9F" w:rsidRDefault="00414D9F" w:rsidP="00414D9F">
      <w:pPr>
        <w:suppressAutoHyphens w:val="0"/>
        <w:spacing w:after="0"/>
        <w:rPr>
          <w:rFonts w:ascii="Arial" w:hAnsi="Arial" w:cs="Arial"/>
          <w:szCs w:val="22"/>
          <w:lang w:val="el-GR" w:eastAsia="el-GR"/>
        </w:rPr>
      </w:pPr>
    </w:p>
    <w:p w14:paraId="1C8CD81D" w14:textId="5BE10AC9" w:rsidR="00414D9F" w:rsidRDefault="00414D9F" w:rsidP="00414D9F">
      <w:pPr>
        <w:suppressAutoHyphens w:val="0"/>
        <w:spacing w:after="0"/>
        <w:rPr>
          <w:rFonts w:ascii="Arial" w:hAnsi="Arial" w:cs="Arial"/>
          <w:szCs w:val="22"/>
          <w:lang w:val="el-GR" w:eastAsia="el-GR"/>
        </w:rPr>
      </w:pPr>
    </w:p>
    <w:p w14:paraId="6367B109" w14:textId="5CA02095" w:rsidR="001B6C62" w:rsidRDefault="001B6C62" w:rsidP="00414D9F">
      <w:pPr>
        <w:suppressAutoHyphens w:val="0"/>
        <w:spacing w:after="0"/>
        <w:rPr>
          <w:rFonts w:ascii="Arial" w:hAnsi="Arial" w:cs="Arial"/>
          <w:szCs w:val="22"/>
          <w:lang w:val="el-GR" w:eastAsia="el-GR"/>
        </w:rPr>
      </w:pPr>
    </w:p>
    <w:p w14:paraId="060ECD26" w14:textId="460E2293" w:rsidR="001B6C62" w:rsidRDefault="001B6C62" w:rsidP="00414D9F">
      <w:pPr>
        <w:suppressAutoHyphens w:val="0"/>
        <w:spacing w:after="0"/>
        <w:rPr>
          <w:rFonts w:ascii="Arial" w:hAnsi="Arial" w:cs="Arial"/>
          <w:szCs w:val="22"/>
          <w:lang w:val="el-GR" w:eastAsia="el-GR"/>
        </w:rPr>
      </w:pPr>
    </w:p>
    <w:p w14:paraId="27513BD8" w14:textId="11034A1F" w:rsidR="001B6C62" w:rsidRDefault="001B6C62" w:rsidP="00414D9F">
      <w:pPr>
        <w:suppressAutoHyphens w:val="0"/>
        <w:spacing w:after="0"/>
        <w:rPr>
          <w:rFonts w:ascii="Arial" w:hAnsi="Arial" w:cs="Arial"/>
          <w:szCs w:val="22"/>
          <w:lang w:val="el-GR" w:eastAsia="el-GR"/>
        </w:rPr>
      </w:pPr>
    </w:p>
    <w:p w14:paraId="463F3199" w14:textId="2076E9E2" w:rsidR="001B6C62" w:rsidRDefault="001B6C62" w:rsidP="00414D9F">
      <w:pPr>
        <w:suppressAutoHyphens w:val="0"/>
        <w:spacing w:after="0"/>
        <w:rPr>
          <w:rFonts w:ascii="Arial" w:hAnsi="Arial" w:cs="Arial"/>
          <w:szCs w:val="22"/>
          <w:lang w:val="el-GR" w:eastAsia="el-GR"/>
        </w:rPr>
      </w:pPr>
    </w:p>
    <w:p w14:paraId="0CF7571A" w14:textId="77777777" w:rsidR="001B6C62" w:rsidRPr="00414D9F" w:rsidRDefault="001B6C62" w:rsidP="00414D9F">
      <w:pPr>
        <w:suppressAutoHyphens w:val="0"/>
        <w:spacing w:after="0"/>
        <w:rPr>
          <w:rFonts w:ascii="Arial" w:hAnsi="Arial" w:cs="Arial"/>
          <w:szCs w:val="22"/>
          <w:lang w:val="el-GR" w:eastAsia="el-GR"/>
        </w:rPr>
      </w:pPr>
    </w:p>
    <w:p w14:paraId="624B89C7" w14:textId="77777777" w:rsidR="00414D9F" w:rsidRDefault="00414D9F" w:rsidP="00414D9F">
      <w:pPr>
        <w:suppressAutoHyphens w:val="0"/>
        <w:spacing w:after="0"/>
        <w:rPr>
          <w:rFonts w:ascii="Times New Roman" w:hAnsi="Times New Roman" w:cs="Times New Roman"/>
          <w:szCs w:val="22"/>
          <w:lang w:val="el-GR" w:eastAsia="el-GR"/>
        </w:rPr>
      </w:pPr>
    </w:p>
    <w:p w14:paraId="06F18ECF" w14:textId="77777777" w:rsidR="00874367" w:rsidRDefault="00874367" w:rsidP="00414D9F">
      <w:pPr>
        <w:suppressAutoHyphens w:val="0"/>
        <w:spacing w:after="0"/>
        <w:rPr>
          <w:rFonts w:ascii="Times New Roman" w:hAnsi="Times New Roman" w:cs="Times New Roman"/>
          <w:szCs w:val="22"/>
          <w:lang w:val="el-GR" w:eastAsia="el-GR"/>
        </w:rPr>
      </w:pPr>
    </w:p>
    <w:bookmarkEnd w:id="0"/>
    <w:sectPr w:rsidR="00874367" w:rsidSect="00414D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134" w:bottom="1134" w:left="1134" w:header="720" w:footer="709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3ECD17" w14:textId="77777777" w:rsidR="008173FE" w:rsidRDefault="008173FE" w:rsidP="008C2D0A">
      <w:pPr>
        <w:spacing w:after="0"/>
      </w:pPr>
      <w:r>
        <w:separator/>
      </w:r>
    </w:p>
  </w:endnote>
  <w:endnote w:type="continuationSeparator" w:id="0">
    <w:p w14:paraId="428D6356" w14:textId="77777777" w:rsidR="008173FE" w:rsidRDefault="008173FE" w:rsidP="008C2D0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altName w:val="Leelawadee UI"/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TeX Gyre Bonum">
    <w:altName w:val="Calibri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A1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1857C9" w14:textId="77777777" w:rsidR="008173FE" w:rsidRDefault="008173FE"/>
  <w:p w14:paraId="37EC96B5" w14:textId="77777777" w:rsidR="008173FE" w:rsidRDefault="008173FE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68153" w14:textId="77777777" w:rsidR="008173FE" w:rsidRDefault="008173FE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11811" w14:textId="77777777" w:rsidR="008173FE" w:rsidRDefault="008173F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D601B6" w14:textId="77777777" w:rsidR="008173FE" w:rsidRDefault="008173FE" w:rsidP="008C2D0A">
      <w:pPr>
        <w:spacing w:after="0"/>
      </w:pPr>
      <w:r>
        <w:separator/>
      </w:r>
    </w:p>
  </w:footnote>
  <w:footnote w:type="continuationSeparator" w:id="0">
    <w:p w14:paraId="00BB1956" w14:textId="77777777" w:rsidR="008173FE" w:rsidRDefault="008173FE" w:rsidP="008C2D0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F9B48" w14:textId="5623D077" w:rsidR="008173FE" w:rsidRDefault="008173FE"/>
  <w:p w14:paraId="31C4EFED" w14:textId="77777777" w:rsidR="008173FE" w:rsidRDefault="008173FE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7A492" w14:textId="37014FDB" w:rsidR="008173FE" w:rsidRDefault="008173FE"/>
  <w:p w14:paraId="61D15A44" w14:textId="77777777" w:rsidR="008173FE" w:rsidRDefault="008173FE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39E8C" w14:textId="40108DFC" w:rsidR="008173FE" w:rsidRDefault="008173F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DB38719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kern w:val="1"/>
        <w:shd w:val="clear" w:color="auto" w:fill="C0C0C0"/>
        <w:lang w:val="el-GR"/>
      </w:rPr>
    </w:lvl>
  </w:abstractNum>
  <w:abstractNum w:abstractNumId="6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el-GR"/>
      </w:rPr>
    </w:lvl>
  </w:abstractNum>
  <w:abstractNum w:abstractNumId="7" w15:restartNumberingAfterBreak="0">
    <w:nsid w:val="030F7521"/>
    <w:multiLevelType w:val="hybridMultilevel"/>
    <w:tmpl w:val="7CE83C12"/>
    <w:lvl w:ilvl="0" w:tplc="E3D04CA4">
      <w:start w:val="1"/>
      <w:numFmt w:val="bullet"/>
      <w:lvlText w:val="•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B2B380">
      <w:start w:val="1"/>
      <w:numFmt w:val="bullet"/>
      <w:lvlText w:val="o"/>
      <w:lvlJc w:val="left"/>
      <w:pPr>
        <w:ind w:left="1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B69932">
      <w:start w:val="1"/>
      <w:numFmt w:val="bullet"/>
      <w:lvlText w:val="▪"/>
      <w:lvlJc w:val="left"/>
      <w:pPr>
        <w:ind w:left="2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D6B1A8">
      <w:start w:val="1"/>
      <w:numFmt w:val="bullet"/>
      <w:lvlText w:val="•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F0508A">
      <w:start w:val="1"/>
      <w:numFmt w:val="bullet"/>
      <w:lvlText w:val="o"/>
      <w:lvlJc w:val="left"/>
      <w:pPr>
        <w:ind w:left="3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1E6B1A">
      <w:start w:val="1"/>
      <w:numFmt w:val="bullet"/>
      <w:lvlText w:val="▪"/>
      <w:lvlJc w:val="left"/>
      <w:pPr>
        <w:ind w:left="4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109868">
      <w:start w:val="1"/>
      <w:numFmt w:val="bullet"/>
      <w:lvlText w:val="•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2EA206">
      <w:start w:val="1"/>
      <w:numFmt w:val="bullet"/>
      <w:lvlText w:val="o"/>
      <w:lvlJc w:val="left"/>
      <w:pPr>
        <w:ind w:left="5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B61BA8">
      <w:start w:val="1"/>
      <w:numFmt w:val="bullet"/>
      <w:lvlText w:val="▪"/>
      <w:lvlJc w:val="left"/>
      <w:pPr>
        <w:ind w:left="6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FE56C83"/>
    <w:multiLevelType w:val="hybridMultilevel"/>
    <w:tmpl w:val="6B003ECE"/>
    <w:lvl w:ilvl="0" w:tplc="CE2C1E9E">
      <w:start w:val="1"/>
      <w:numFmt w:val="decimal"/>
      <w:lvlText w:val="%1)"/>
      <w:lvlJc w:val="left"/>
      <w:pPr>
        <w:ind w:left="560" w:hanging="230"/>
      </w:pPr>
      <w:rPr>
        <w:rFonts w:hint="default"/>
        <w:b/>
        <w:bCs/>
        <w:w w:val="100"/>
        <w:lang w:val="el-GR" w:eastAsia="en-US" w:bidi="ar-SA"/>
      </w:rPr>
    </w:lvl>
    <w:lvl w:ilvl="1" w:tplc="0EDC80C8">
      <w:numFmt w:val="bullet"/>
      <w:lvlText w:val=""/>
      <w:lvlJc w:val="left"/>
      <w:pPr>
        <w:ind w:left="1041" w:hanging="361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2" w:tplc="E71CB56E">
      <w:numFmt w:val="bullet"/>
      <w:lvlText w:val="•"/>
      <w:lvlJc w:val="left"/>
      <w:pPr>
        <w:ind w:left="2139" w:hanging="361"/>
      </w:pPr>
      <w:rPr>
        <w:rFonts w:hint="default"/>
        <w:lang w:val="el-GR" w:eastAsia="en-US" w:bidi="ar-SA"/>
      </w:rPr>
    </w:lvl>
    <w:lvl w:ilvl="3" w:tplc="E06AEB86">
      <w:numFmt w:val="bullet"/>
      <w:lvlText w:val="•"/>
      <w:lvlJc w:val="left"/>
      <w:pPr>
        <w:ind w:left="3239" w:hanging="361"/>
      </w:pPr>
      <w:rPr>
        <w:rFonts w:hint="default"/>
        <w:lang w:val="el-GR" w:eastAsia="en-US" w:bidi="ar-SA"/>
      </w:rPr>
    </w:lvl>
    <w:lvl w:ilvl="4" w:tplc="1E7E0D02">
      <w:numFmt w:val="bullet"/>
      <w:lvlText w:val="•"/>
      <w:lvlJc w:val="left"/>
      <w:pPr>
        <w:ind w:left="4339" w:hanging="361"/>
      </w:pPr>
      <w:rPr>
        <w:rFonts w:hint="default"/>
        <w:lang w:val="el-GR" w:eastAsia="en-US" w:bidi="ar-SA"/>
      </w:rPr>
    </w:lvl>
    <w:lvl w:ilvl="5" w:tplc="6C0EC6A4">
      <w:numFmt w:val="bullet"/>
      <w:lvlText w:val="•"/>
      <w:lvlJc w:val="left"/>
      <w:pPr>
        <w:ind w:left="5439" w:hanging="361"/>
      </w:pPr>
      <w:rPr>
        <w:rFonts w:hint="default"/>
        <w:lang w:val="el-GR" w:eastAsia="en-US" w:bidi="ar-SA"/>
      </w:rPr>
    </w:lvl>
    <w:lvl w:ilvl="6" w:tplc="F7728190">
      <w:numFmt w:val="bullet"/>
      <w:lvlText w:val="•"/>
      <w:lvlJc w:val="left"/>
      <w:pPr>
        <w:ind w:left="6539" w:hanging="361"/>
      </w:pPr>
      <w:rPr>
        <w:rFonts w:hint="default"/>
        <w:lang w:val="el-GR" w:eastAsia="en-US" w:bidi="ar-SA"/>
      </w:rPr>
    </w:lvl>
    <w:lvl w:ilvl="7" w:tplc="FF54CC60">
      <w:numFmt w:val="bullet"/>
      <w:lvlText w:val="•"/>
      <w:lvlJc w:val="left"/>
      <w:pPr>
        <w:ind w:left="7639" w:hanging="361"/>
      </w:pPr>
      <w:rPr>
        <w:rFonts w:hint="default"/>
        <w:lang w:val="el-GR" w:eastAsia="en-US" w:bidi="ar-SA"/>
      </w:rPr>
    </w:lvl>
    <w:lvl w:ilvl="8" w:tplc="207217E4">
      <w:numFmt w:val="bullet"/>
      <w:lvlText w:val="•"/>
      <w:lvlJc w:val="left"/>
      <w:pPr>
        <w:ind w:left="8739" w:hanging="361"/>
      </w:pPr>
      <w:rPr>
        <w:rFonts w:hint="default"/>
        <w:lang w:val="el-GR" w:eastAsia="en-US" w:bidi="ar-SA"/>
      </w:rPr>
    </w:lvl>
  </w:abstractNum>
  <w:abstractNum w:abstractNumId="9" w15:restartNumberingAfterBreak="0">
    <w:nsid w:val="172F1CE5"/>
    <w:multiLevelType w:val="hybridMultilevel"/>
    <w:tmpl w:val="48A8E898"/>
    <w:lvl w:ilvl="0" w:tplc="9DFC7880">
      <w:start w:val="1"/>
      <w:numFmt w:val="decimal"/>
      <w:lvlText w:val="%1."/>
      <w:lvlJc w:val="left"/>
      <w:pPr>
        <w:ind w:left="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DC027A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6AC5A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5CB6A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FAA7D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74A42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7A157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10A4D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D80B9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00050C7"/>
    <w:multiLevelType w:val="hybridMultilevel"/>
    <w:tmpl w:val="762E604A"/>
    <w:lvl w:ilvl="0" w:tplc="5B2C2B04">
      <w:numFmt w:val="bullet"/>
      <w:lvlText w:val=""/>
      <w:lvlJc w:val="left"/>
      <w:pPr>
        <w:ind w:left="1018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074ECF2">
      <w:numFmt w:val="bullet"/>
      <w:lvlText w:val="•"/>
      <w:lvlJc w:val="left"/>
      <w:pPr>
        <w:ind w:left="1027" w:hanging="711"/>
      </w:pPr>
      <w:rPr>
        <w:rFonts w:ascii="Carlito" w:eastAsia="Carlito" w:hAnsi="Carlito" w:cs="Carlito" w:hint="default"/>
        <w:w w:val="100"/>
        <w:sz w:val="22"/>
        <w:szCs w:val="22"/>
        <w:lang w:val="el-GR" w:eastAsia="en-US" w:bidi="ar-SA"/>
      </w:rPr>
    </w:lvl>
    <w:lvl w:ilvl="2" w:tplc="8BF23B68">
      <w:numFmt w:val="bullet"/>
      <w:lvlText w:val="•"/>
      <w:lvlJc w:val="left"/>
      <w:pPr>
        <w:ind w:left="2945" w:hanging="711"/>
      </w:pPr>
      <w:rPr>
        <w:rFonts w:hint="default"/>
        <w:lang w:val="el-GR" w:eastAsia="en-US" w:bidi="ar-SA"/>
      </w:rPr>
    </w:lvl>
    <w:lvl w:ilvl="3" w:tplc="4FBC6C82">
      <w:numFmt w:val="bullet"/>
      <w:lvlText w:val="•"/>
      <w:lvlJc w:val="left"/>
      <w:pPr>
        <w:ind w:left="3907" w:hanging="711"/>
      </w:pPr>
      <w:rPr>
        <w:rFonts w:hint="default"/>
        <w:lang w:val="el-GR" w:eastAsia="en-US" w:bidi="ar-SA"/>
      </w:rPr>
    </w:lvl>
    <w:lvl w:ilvl="4" w:tplc="4176D812">
      <w:numFmt w:val="bullet"/>
      <w:lvlText w:val="•"/>
      <w:lvlJc w:val="left"/>
      <w:pPr>
        <w:ind w:left="4870" w:hanging="711"/>
      </w:pPr>
      <w:rPr>
        <w:rFonts w:hint="default"/>
        <w:lang w:val="el-GR" w:eastAsia="en-US" w:bidi="ar-SA"/>
      </w:rPr>
    </w:lvl>
    <w:lvl w:ilvl="5" w:tplc="C4EE6DBC">
      <w:numFmt w:val="bullet"/>
      <w:lvlText w:val="•"/>
      <w:lvlJc w:val="left"/>
      <w:pPr>
        <w:ind w:left="5833" w:hanging="711"/>
      </w:pPr>
      <w:rPr>
        <w:rFonts w:hint="default"/>
        <w:lang w:val="el-GR" w:eastAsia="en-US" w:bidi="ar-SA"/>
      </w:rPr>
    </w:lvl>
    <w:lvl w:ilvl="6" w:tplc="2BC6A876">
      <w:numFmt w:val="bullet"/>
      <w:lvlText w:val="•"/>
      <w:lvlJc w:val="left"/>
      <w:pPr>
        <w:ind w:left="6795" w:hanging="711"/>
      </w:pPr>
      <w:rPr>
        <w:rFonts w:hint="default"/>
        <w:lang w:val="el-GR" w:eastAsia="en-US" w:bidi="ar-SA"/>
      </w:rPr>
    </w:lvl>
    <w:lvl w:ilvl="7" w:tplc="5F1AFA5E">
      <w:numFmt w:val="bullet"/>
      <w:lvlText w:val="•"/>
      <w:lvlJc w:val="left"/>
      <w:pPr>
        <w:ind w:left="7758" w:hanging="711"/>
      </w:pPr>
      <w:rPr>
        <w:rFonts w:hint="default"/>
        <w:lang w:val="el-GR" w:eastAsia="en-US" w:bidi="ar-SA"/>
      </w:rPr>
    </w:lvl>
    <w:lvl w:ilvl="8" w:tplc="8654AC5E">
      <w:numFmt w:val="bullet"/>
      <w:lvlText w:val="•"/>
      <w:lvlJc w:val="left"/>
      <w:pPr>
        <w:ind w:left="8721" w:hanging="711"/>
      </w:pPr>
      <w:rPr>
        <w:rFonts w:hint="default"/>
        <w:lang w:val="el-GR" w:eastAsia="en-US" w:bidi="ar-SA"/>
      </w:rPr>
    </w:lvl>
  </w:abstractNum>
  <w:abstractNum w:abstractNumId="11" w15:restartNumberingAfterBreak="0">
    <w:nsid w:val="23273FEA"/>
    <w:multiLevelType w:val="hybridMultilevel"/>
    <w:tmpl w:val="73CA995E"/>
    <w:lvl w:ilvl="0" w:tplc="38FCAF42">
      <w:start w:val="1"/>
      <w:numFmt w:val="bullet"/>
      <w:lvlText w:val="•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E49D48">
      <w:start w:val="1"/>
      <w:numFmt w:val="bullet"/>
      <w:lvlText w:val="o"/>
      <w:lvlJc w:val="left"/>
      <w:pPr>
        <w:ind w:left="1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72AC06">
      <w:start w:val="1"/>
      <w:numFmt w:val="bullet"/>
      <w:lvlText w:val="▪"/>
      <w:lvlJc w:val="left"/>
      <w:pPr>
        <w:ind w:left="2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62A980">
      <w:start w:val="1"/>
      <w:numFmt w:val="bullet"/>
      <w:lvlText w:val="•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8C1F8A">
      <w:start w:val="1"/>
      <w:numFmt w:val="bullet"/>
      <w:lvlText w:val="o"/>
      <w:lvlJc w:val="left"/>
      <w:pPr>
        <w:ind w:left="3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4CE118">
      <w:start w:val="1"/>
      <w:numFmt w:val="bullet"/>
      <w:lvlText w:val="▪"/>
      <w:lvlJc w:val="left"/>
      <w:pPr>
        <w:ind w:left="4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B8345A">
      <w:start w:val="1"/>
      <w:numFmt w:val="bullet"/>
      <w:lvlText w:val="•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44DC98">
      <w:start w:val="1"/>
      <w:numFmt w:val="bullet"/>
      <w:lvlText w:val="o"/>
      <w:lvlJc w:val="left"/>
      <w:pPr>
        <w:ind w:left="5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68B4F4">
      <w:start w:val="1"/>
      <w:numFmt w:val="bullet"/>
      <w:lvlText w:val="▪"/>
      <w:lvlJc w:val="left"/>
      <w:pPr>
        <w:ind w:left="6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4AE514E"/>
    <w:multiLevelType w:val="hybridMultilevel"/>
    <w:tmpl w:val="02248ECC"/>
    <w:lvl w:ilvl="0" w:tplc="A44ED488">
      <w:start w:val="7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00" w:hanging="360"/>
      </w:pPr>
    </w:lvl>
    <w:lvl w:ilvl="2" w:tplc="0408001B" w:tentative="1">
      <w:start w:val="1"/>
      <w:numFmt w:val="lowerRoman"/>
      <w:lvlText w:val="%3."/>
      <w:lvlJc w:val="right"/>
      <w:pPr>
        <w:ind w:left="1920" w:hanging="180"/>
      </w:pPr>
    </w:lvl>
    <w:lvl w:ilvl="3" w:tplc="0408000F" w:tentative="1">
      <w:start w:val="1"/>
      <w:numFmt w:val="decimal"/>
      <w:lvlText w:val="%4."/>
      <w:lvlJc w:val="left"/>
      <w:pPr>
        <w:ind w:left="2640" w:hanging="360"/>
      </w:pPr>
    </w:lvl>
    <w:lvl w:ilvl="4" w:tplc="04080019" w:tentative="1">
      <w:start w:val="1"/>
      <w:numFmt w:val="lowerLetter"/>
      <w:lvlText w:val="%5."/>
      <w:lvlJc w:val="left"/>
      <w:pPr>
        <w:ind w:left="3360" w:hanging="360"/>
      </w:pPr>
    </w:lvl>
    <w:lvl w:ilvl="5" w:tplc="0408001B" w:tentative="1">
      <w:start w:val="1"/>
      <w:numFmt w:val="lowerRoman"/>
      <w:lvlText w:val="%6."/>
      <w:lvlJc w:val="right"/>
      <w:pPr>
        <w:ind w:left="4080" w:hanging="180"/>
      </w:pPr>
    </w:lvl>
    <w:lvl w:ilvl="6" w:tplc="0408000F" w:tentative="1">
      <w:start w:val="1"/>
      <w:numFmt w:val="decimal"/>
      <w:lvlText w:val="%7."/>
      <w:lvlJc w:val="left"/>
      <w:pPr>
        <w:ind w:left="4800" w:hanging="360"/>
      </w:pPr>
    </w:lvl>
    <w:lvl w:ilvl="7" w:tplc="04080019" w:tentative="1">
      <w:start w:val="1"/>
      <w:numFmt w:val="lowerLetter"/>
      <w:lvlText w:val="%8."/>
      <w:lvlJc w:val="left"/>
      <w:pPr>
        <w:ind w:left="5520" w:hanging="360"/>
      </w:pPr>
    </w:lvl>
    <w:lvl w:ilvl="8" w:tplc="0408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3" w15:restartNumberingAfterBreak="0">
    <w:nsid w:val="26D57A00"/>
    <w:multiLevelType w:val="hybridMultilevel"/>
    <w:tmpl w:val="2722C6B4"/>
    <w:lvl w:ilvl="0" w:tplc="655025CC">
      <w:start w:val="1"/>
      <w:numFmt w:val="decimal"/>
      <w:lvlText w:val="%1)"/>
      <w:lvlJc w:val="left"/>
      <w:pPr>
        <w:ind w:left="580" w:hanging="260"/>
      </w:pPr>
      <w:rPr>
        <w:rFonts w:ascii="Arial" w:eastAsia="Arial" w:hAnsi="Arial" w:cs="Arial" w:hint="default"/>
        <w:w w:val="100"/>
        <w:sz w:val="22"/>
        <w:szCs w:val="22"/>
        <w:lang w:val="el-GR" w:eastAsia="en-US" w:bidi="ar-SA"/>
      </w:rPr>
    </w:lvl>
    <w:lvl w:ilvl="1" w:tplc="4784EBE8">
      <w:numFmt w:val="bullet"/>
      <w:lvlText w:val="•"/>
      <w:lvlJc w:val="left"/>
      <w:pPr>
        <w:ind w:left="1615" w:hanging="260"/>
      </w:pPr>
      <w:rPr>
        <w:rFonts w:hint="default"/>
        <w:lang w:val="el-GR" w:eastAsia="en-US" w:bidi="ar-SA"/>
      </w:rPr>
    </w:lvl>
    <w:lvl w:ilvl="2" w:tplc="C5446C78">
      <w:numFmt w:val="bullet"/>
      <w:lvlText w:val="•"/>
      <w:lvlJc w:val="left"/>
      <w:pPr>
        <w:ind w:left="2651" w:hanging="260"/>
      </w:pPr>
      <w:rPr>
        <w:rFonts w:hint="default"/>
        <w:lang w:val="el-GR" w:eastAsia="en-US" w:bidi="ar-SA"/>
      </w:rPr>
    </w:lvl>
    <w:lvl w:ilvl="3" w:tplc="D4D80BFA">
      <w:numFmt w:val="bullet"/>
      <w:lvlText w:val="•"/>
      <w:lvlJc w:val="left"/>
      <w:pPr>
        <w:ind w:left="3687" w:hanging="260"/>
      </w:pPr>
      <w:rPr>
        <w:rFonts w:hint="default"/>
        <w:lang w:val="el-GR" w:eastAsia="en-US" w:bidi="ar-SA"/>
      </w:rPr>
    </w:lvl>
    <w:lvl w:ilvl="4" w:tplc="EB407BC8">
      <w:numFmt w:val="bullet"/>
      <w:lvlText w:val="•"/>
      <w:lvlJc w:val="left"/>
      <w:pPr>
        <w:ind w:left="4723" w:hanging="260"/>
      </w:pPr>
      <w:rPr>
        <w:rFonts w:hint="default"/>
        <w:lang w:val="el-GR" w:eastAsia="en-US" w:bidi="ar-SA"/>
      </w:rPr>
    </w:lvl>
    <w:lvl w:ilvl="5" w:tplc="19D2154A">
      <w:numFmt w:val="bullet"/>
      <w:lvlText w:val="•"/>
      <w:lvlJc w:val="left"/>
      <w:pPr>
        <w:ind w:left="5759" w:hanging="260"/>
      </w:pPr>
      <w:rPr>
        <w:rFonts w:hint="default"/>
        <w:lang w:val="el-GR" w:eastAsia="en-US" w:bidi="ar-SA"/>
      </w:rPr>
    </w:lvl>
    <w:lvl w:ilvl="6" w:tplc="2CC614FE">
      <w:numFmt w:val="bullet"/>
      <w:lvlText w:val="•"/>
      <w:lvlJc w:val="left"/>
      <w:pPr>
        <w:ind w:left="6795" w:hanging="260"/>
      </w:pPr>
      <w:rPr>
        <w:rFonts w:hint="default"/>
        <w:lang w:val="el-GR" w:eastAsia="en-US" w:bidi="ar-SA"/>
      </w:rPr>
    </w:lvl>
    <w:lvl w:ilvl="7" w:tplc="C7E67D1E">
      <w:numFmt w:val="bullet"/>
      <w:lvlText w:val="•"/>
      <w:lvlJc w:val="left"/>
      <w:pPr>
        <w:ind w:left="7831" w:hanging="260"/>
      </w:pPr>
      <w:rPr>
        <w:rFonts w:hint="default"/>
        <w:lang w:val="el-GR" w:eastAsia="en-US" w:bidi="ar-SA"/>
      </w:rPr>
    </w:lvl>
    <w:lvl w:ilvl="8" w:tplc="8AEC2BBE">
      <w:numFmt w:val="bullet"/>
      <w:lvlText w:val="•"/>
      <w:lvlJc w:val="left"/>
      <w:pPr>
        <w:ind w:left="8867" w:hanging="260"/>
      </w:pPr>
      <w:rPr>
        <w:rFonts w:hint="default"/>
        <w:lang w:val="el-GR" w:eastAsia="en-US" w:bidi="ar-SA"/>
      </w:rPr>
    </w:lvl>
  </w:abstractNum>
  <w:abstractNum w:abstractNumId="14" w15:restartNumberingAfterBreak="0">
    <w:nsid w:val="27505195"/>
    <w:multiLevelType w:val="hybridMultilevel"/>
    <w:tmpl w:val="29CE3B14"/>
    <w:lvl w:ilvl="0" w:tplc="EEBC35AE">
      <w:numFmt w:val="bullet"/>
      <w:lvlText w:val="-"/>
      <w:lvlJc w:val="left"/>
      <w:pPr>
        <w:ind w:left="1027" w:hanging="71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B1D2323E">
      <w:numFmt w:val="bullet"/>
      <w:lvlText w:val="•"/>
      <w:lvlJc w:val="left"/>
      <w:pPr>
        <w:ind w:left="1982" w:hanging="711"/>
      </w:pPr>
      <w:rPr>
        <w:rFonts w:hint="default"/>
        <w:lang w:val="el-GR" w:eastAsia="en-US" w:bidi="ar-SA"/>
      </w:rPr>
    </w:lvl>
    <w:lvl w:ilvl="2" w:tplc="D28E4476">
      <w:numFmt w:val="bullet"/>
      <w:lvlText w:val="•"/>
      <w:lvlJc w:val="left"/>
      <w:pPr>
        <w:ind w:left="2945" w:hanging="711"/>
      </w:pPr>
      <w:rPr>
        <w:rFonts w:hint="default"/>
        <w:lang w:val="el-GR" w:eastAsia="en-US" w:bidi="ar-SA"/>
      </w:rPr>
    </w:lvl>
    <w:lvl w:ilvl="3" w:tplc="BEDC6EA6">
      <w:numFmt w:val="bullet"/>
      <w:lvlText w:val="•"/>
      <w:lvlJc w:val="left"/>
      <w:pPr>
        <w:ind w:left="3907" w:hanging="711"/>
      </w:pPr>
      <w:rPr>
        <w:rFonts w:hint="default"/>
        <w:lang w:val="el-GR" w:eastAsia="en-US" w:bidi="ar-SA"/>
      </w:rPr>
    </w:lvl>
    <w:lvl w:ilvl="4" w:tplc="69BE3580">
      <w:numFmt w:val="bullet"/>
      <w:lvlText w:val="•"/>
      <w:lvlJc w:val="left"/>
      <w:pPr>
        <w:ind w:left="4870" w:hanging="711"/>
      </w:pPr>
      <w:rPr>
        <w:rFonts w:hint="default"/>
        <w:lang w:val="el-GR" w:eastAsia="en-US" w:bidi="ar-SA"/>
      </w:rPr>
    </w:lvl>
    <w:lvl w:ilvl="5" w:tplc="DBC807AA">
      <w:numFmt w:val="bullet"/>
      <w:lvlText w:val="•"/>
      <w:lvlJc w:val="left"/>
      <w:pPr>
        <w:ind w:left="5833" w:hanging="711"/>
      </w:pPr>
      <w:rPr>
        <w:rFonts w:hint="default"/>
        <w:lang w:val="el-GR" w:eastAsia="en-US" w:bidi="ar-SA"/>
      </w:rPr>
    </w:lvl>
    <w:lvl w:ilvl="6" w:tplc="6E785A76">
      <w:numFmt w:val="bullet"/>
      <w:lvlText w:val="•"/>
      <w:lvlJc w:val="left"/>
      <w:pPr>
        <w:ind w:left="6795" w:hanging="711"/>
      </w:pPr>
      <w:rPr>
        <w:rFonts w:hint="default"/>
        <w:lang w:val="el-GR" w:eastAsia="en-US" w:bidi="ar-SA"/>
      </w:rPr>
    </w:lvl>
    <w:lvl w:ilvl="7" w:tplc="C0D64390">
      <w:numFmt w:val="bullet"/>
      <w:lvlText w:val="•"/>
      <w:lvlJc w:val="left"/>
      <w:pPr>
        <w:ind w:left="7758" w:hanging="711"/>
      </w:pPr>
      <w:rPr>
        <w:rFonts w:hint="default"/>
        <w:lang w:val="el-GR" w:eastAsia="en-US" w:bidi="ar-SA"/>
      </w:rPr>
    </w:lvl>
    <w:lvl w:ilvl="8" w:tplc="40E8758A">
      <w:numFmt w:val="bullet"/>
      <w:lvlText w:val="•"/>
      <w:lvlJc w:val="left"/>
      <w:pPr>
        <w:ind w:left="8721" w:hanging="711"/>
      </w:pPr>
      <w:rPr>
        <w:rFonts w:hint="default"/>
        <w:lang w:val="el-GR" w:eastAsia="en-US" w:bidi="ar-SA"/>
      </w:rPr>
    </w:lvl>
  </w:abstractNum>
  <w:abstractNum w:abstractNumId="15" w15:restartNumberingAfterBreak="0">
    <w:nsid w:val="289B7367"/>
    <w:multiLevelType w:val="hybridMultilevel"/>
    <w:tmpl w:val="26BA3890"/>
    <w:lvl w:ilvl="0" w:tplc="5CF6AFD8">
      <w:start w:val="1"/>
      <w:numFmt w:val="bullet"/>
      <w:lvlText w:val="•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DC2B87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9631D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D6F4A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6AA8F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7509B5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20751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AA28E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682B5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CF5788D"/>
    <w:multiLevelType w:val="hybridMultilevel"/>
    <w:tmpl w:val="A3FC7EE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F64D8"/>
    <w:multiLevelType w:val="hybridMultilevel"/>
    <w:tmpl w:val="F4422CB0"/>
    <w:lvl w:ilvl="0" w:tplc="D5C8EB9E">
      <w:start w:val="1"/>
      <w:numFmt w:val="bullet"/>
      <w:lvlText w:val="•"/>
      <w:lvlJc w:val="left"/>
      <w:pPr>
        <w:ind w:left="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383376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21ECB9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9EE12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EA615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AE37D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AA22C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80B27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643BC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0CB265F"/>
    <w:multiLevelType w:val="hybridMultilevel"/>
    <w:tmpl w:val="7550155A"/>
    <w:lvl w:ilvl="0" w:tplc="E700A8D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w w:val="99"/>
        <w:sz w:val="2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263656"/>
    <w:multiLevelType w:val="hybridMultilevel"/>
    <w:tmpl w:val="8C344272"/>
    <w:lvl w:ilvl="0" w:tplc="EFD67962">
      <w:start w:val="1"/>
      <w:numFmt w:val="bullet"/>
      <w:lvlText w:val="­"/>
      <w:lvlJc w:val="left"/>
      <w:pPr>
        <w:ind w:left="720" w:hanging="360"/>
      </w:pPr>
      <w:rPr>
        <w:rFonts w:ascii="Angsana New" w:hAnsi="Angsana New" w:hint="default"/>
      </w:rPr>
    </w:lvl>
    <w:lvl w:ilvl="1" w:tplc="46E414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B675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50B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46F7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56A2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98AA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AEE9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B888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510BCC"/>
    <w:multiLevelType w:val="multilevel"/>
    <w:tmpl w:val="98D4AC46"/>
    <w:lvl w:ilvl="0">
      <w:start w:val="1"/>
      <w:numFmt w:val="decimal"/>
      <w:lvlText w:val="%1."/>
      <w:lvlJc w:val="left"/>
      <w:pPr>
        <w:ind w:left="462" w:hanging="360"/>
      </w:pPr>
      <w:rPr>
        <w:rFonts w:ascii="Carlito" w:eastAsia="Carlito" w:hAnsi="Carlito" w:cs="Carlito" w:hint="default"/>
        <w:w w:val="100"/>
        <w:sz w:val="22"/>
        <w:szCs w:val="22"/>
        <w:lang w:val="el-GR" w:eastAsia="en-US" w:bidi="ar-SA"/>
      </w:rPr>
    </w:lvl>
    <w:lvl w:ilvl="1">
      <w:start w:val="3"/>
      <w:numFmt w:val="decimal"/>
      <w:lvlText w:val="%2."/>
      <w:lvlJc w:val="left"/>
      <w:pPr>
        <w:ind w:left="904" w:hanging="584"/>
      </w:pPr>
      <w:rPr>
        <w:rFonts w:ascii="Arial" w:eastAsia="Arial" w:hAnsi="Arial" w:cs="Arial" w:hint="default"/>
        <w:b/>
        <w:bCs/>
        <w:color w:val="333399"/>
        <w:w w:val="100"/>
        <w:sz w:val="28"/>
        <w:szCs w:val="28"/>
        <w:lang w:val="el-GR" w:eastAsia="en-US" w:bidi="ar-SA"/>
      </w:rPr>
    </w:lvl>
    <w:lvl w:ilvl="2">
      <w:start w:val="1"/>
      <w:numFmt w:val="decimal"/>
      <w:lvlText w:val="%2.%3"/>
      <w:lvlJc w:val="left"/>
      <w:pPr>
        <w:ind w:left="793" w:hanging="468"/>
      </w:pPr>
      <w:rPr>
        <w:rFonts w:hint="default"/>
        <w:b/>
        <w:bCs/>
        <w:spacing w:val="-4"/>
        <w:w w:val="100"/>
        <w:lang w:val="el-GR" w:eastAsia="en-US" w:bidi="ar-SA"/>
      </w:rPr>
    </w:lvl>
    <w:lvl w:ilvl="3">
      <w:start w:val="1"/>
      <w:numFmt w:val="decimal"/>
      <w:lvlText w:val="%2.%3.%4"/>
      <w:lvlJc w:val="left"/>
      <w:pPr>
        <w:ind w:left="825" w:hanging="468"/>
      </w:pPr>
      <w:rPr>
        <w:rFonts w:ascii="Carlito" w:eastAsia="Carlito" w:hAnsi="Carlito" w:cs="Carlito" w:hint="default"/>
        <w:b/>
        <w:bCs/>
        <w:spacing w:val="-2"/>
        <w:w w:val="100"/>
        <w:sz w:val="22"/>
        <w:szCs w:val="22"/>
        <w:lang w:val="el-GR" w:eastAsia="en-US" w:bidi="ar-SA"/>
      </w:rPr>
    </w:lvl>
    <w:lvl w:ilvl="4">
      <w:numFmt w:val="bullet"/>
      <w:lvlText w:val="•"/>
      <w:lvlJc w:val="left"/>
      <w:pPr>
        <w:ind w:left="880" w:hanging="468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900" w:hanging="468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2907" w:hanging="468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4915" w:hanging="468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6923" w:hanging="468"/>
      </w:pPr>
      <w:rPr>
        <w:rFonts w:hint="default"/>
        <w:lang w:val="el-GR" w:eastAsia="en-US" w:bidi="ar-SA"/>
      </w:rPr>
    </w:lvl>
  </w:abstractNum>
  <w:abstractNum w:abstractNumId="21" w15:restartNumberingAfterBreak="0">
    <w:nsid w:val="36C72B01"/>
    <w:multiLevelType w:val="hybridMultilevel"/>
    <w:tmpl w:val="1FE26CE0"/>
    <w:lvl w:ilvl="0" w:tplc="2ED86F1A">
      <w:start w:val="1"/>
      <w:numFmt w:val="decimal"/>
      <w:lvlText w:val="%1."/>
      <w:lvlJc w:val="left"/>
      <w:pPr>
        <w:ind w:left="37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FEF8A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2C333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E2E60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46EC0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0EB9D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1896B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5477F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74BDD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A01062F"/>
    <w:multiLevelType w:val="hybridMultilevel"/>
    <w:tmpl w:val="D2C683E0"/>
    <w:lvl w:ilvl="0" w:tplc="A4FE221E">
      <w:numFmt w:val="bullet"/>
      <w:lvlText w:val=""/>
      <w:lvlJc w:val="left"/>
      <w:pPr>
        <w:ind w:left="1738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B9E7D58">
      <w:numFmt w:val="bullet"/>
      <w:lvlText w:val="•"/>
      <w:lvlJc w:val="left"/>
      <w:pPr>
        <w:ind w:left="2630" w:hanging="360"/>
      </w:pPr>
      <w:rPr>
        <w:rFonts w:hint="default"/>
        <w:lang w:val="el-GR" w:eastAsia="en-US" w:bidi="ar-SA"/>
      </w:rPr>
    </w:lvl>
    <w:lvl w:ilvl="2" w:tplc="17B01F82">
      <w:numFmt w:val="bullet"/>
      <w:lvlText w:val="•"/>
      <w:lvlJc w:val="left"/>
      <w:pPr>
        <w:ind w:left="3521" w:hanging="360"/>
      </w:pPr>
      <w:rPr>
        <w:rFonts w:hint="default"/>
        <w:lang w:val="el-GR" w:eastAsia="en-US" w:bidi="ar-SA"/>
      </w:rPr>
    </w:lvl>
    <w:lvl w:ilvl="3" w:tplc="1FC071EE">
      <w:numFmt w:val="bullet"/>
      <w:lvlText w:val="•"/>
      <w:lvlJc w:val="left"/>
      <w:pPr>
        <w:ind w:left="4411" w:hanging="360"/>
      </w:pPr>
      <w:rPr>
        <w:rFonts w:hint="default"/>
        <w:lang w:val="el-GR" w:eastAsia="en-US" w:bidi="ar-SA"/>
      </w:rPr>
    </w:lvl>
    <w:lvl w:ilvl="4" w:tplc="4DFAE9EE">
      <w:numFmt w:val="bullet"/>
      <w:lvlText w:val="•"/>
      <w:lvlJc w:val="left"/>
      <w:pPr>
        <w:ind w:left="5302" w:hanging="360"/>
      </w:pPr>
      <w:rPr>
        <w:rFonts w:hint="default"/>
        <w:lang w:val="el-GR" w:eastAsia="en-US" w:bidi="ar-SA"/>
      </w:rPr>
    </w:lvl>
    <w:lvl w:ilvl="5" w:tplc="E1982DA4">
      <w:numFmt w:val="bullet"/>
      <w:lvlText w:val="•"/>
      <w:lvlJc w:val="left"/>
      <w:pPr>
        <w:ind w:left="6193" w:hanging="360"/>
      </w:pPr>
      <w:rPr>
        <w:rFonts w:hint="default"/>
        <w:lang w:val="el-GR" w:eastAsia="en-US" w:bidi="ar-SA"/>
      </w:rPr>
    </w:lvl>
    <w:lvl w:ilvl="6" w:tplc="7C58A62C">
      <w:numFmt w:val="bullet"/>
      <w:lvlText w:val="•"/>
      <w:lvlJc w:val="left"/>
      <w:pPr>
        <w:ind w:left="7083" w:hanging="360"/>
      </w:pPr>
      <w:rPr>
        <w:rFonts w:hint="default"/>
        <w:lang w:val="el-GR" w:eastAsia="en-US" w:bidi="ar-SA"/>
      </w:rPr>
    </w:lvl>
    <w:lvl w:ilvl="7" w:tplc="779279CE">
      <w:numFmt w:val="bullet"/>
      <w:lvlText w:val="•"/>
      <w:lvlJc w:val="left"/>
      <w:pPr>
        <w:ind w:left="7974" w:hanging="360"/>
      </w:pPr>
      <w:rPr>
        <w:rFonts w:hint="default"/>
        <w:lang w:val="el-GR" w:eastAsia="en-US" w:bidi="ar-SA"/>
      </w:rPr>
    </w:lvl>
    <w:lvl w:ilvl="8" w:tplc="5BAA2060">
      <w:numFmt w:val="bullet"/>
      <w:lvlText w:val="•"/>
      <w:lvlJc w:val="left"/>
      <w:pPr>
        <w:ind w:left="8865" w:hanging="360"/>
      </w:pPr>
      <w:rPr>
        <w:rFonts w:hint="default"/>
        <w:lang w:val="el-GR" w:eastAsia="en-US" w:bidi="ar-SA"/>
      </w:rPr>
    </w:lvl>
  </w:abstractNum>
  <w:abstractNum w:abstractNumId="23" w15:restartNumberingAfterBreak="0">
    <w:nsid w:val="3F420F92"/>
    <w:multiLevelType w:val="hybridMultilevel"/>
    <w:tmpl w:val="F8569C5C"/>
    <w:lvl w:ilvl="0" w:tplc="F440FAEA">
      <w:start w:val="1"/>
      <w:numFmt w:val="bullet"/>
      <w:lvlText w:val="•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4E5E58">
      <w:start w:val="1"/>
      <w:numFmt w:val="bullet"/>
      <w:lvlText w:val="o"/>
      <w:lvlJc w:val="left"/>
      <w:pPr>
        <w:ind w:left="14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189A0E">
      <w:start w:val="1"/>
      <w:numFmt w:val="bullet"/>
      <w:lvlText w:val="▪"/>
      <w:lvlJc w:val="left"/>
      <w:pPr>
        <w:ind w:left="22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F8C694">
      <w:start w:val="1"/>
      <w:numFmt w:val="bullet"/>
      <w:lvlText w:val="•"/>
      <w:lvlJc w:val="left"/>
      <w:pPr>
        <w:ind w:left="29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86C1D4">
      <w:start w:val="1"/>
      <w:numFmt w:val="bullet"/>
      <w:lvlText w:val="o"/>
      <w:lvlJc w:val="left"/>
      <w:pPr>
        <w:ind w:left="36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A47FDA">
      <w:start w:val="1"/>
      <w:numFmt w:val="bullet"/>
      <w:lvlText w:val="▪"/>
      <w:lvlJc w:val="left"/>
      <w:pPr>
        <w:ind w:left="43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54231C">
      <w:start w:val="1"/>
      <w:numFmt w:val="bullet"/>
      <w:lvlText w:val="•"/>
      <w:lvlJc w:val="left"/>
      <w:pPr>
        <w:ind w:left="50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243D16">
      <w:start w:val="1"/>
      <w:numFmt w:val="bullet"/>
      <w:lvlText w:val="o"/>
      <w:lvlJc w:val="left"/>
      <w:pPr>
        <w:ind w:left="58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4459C6">
      <w:start w:val="1"/>
      <w:numFmt w:val="bullet"/>
      <w:lvlText w:val="▪"/>
      <w:lvlJc w:val="left"/>
      <w:pPr>
        <w:ind w:left="65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02D03E9"/>
    <w:multiLevelType w:val="hybridMultilevel"/>
    <w:tmpl w:val="2D6AA9FE"/>
    <w:lvl w:ilvl="0" w:tplc="5C40651A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6312D7"/>
    <w:multiLevelType w:val="hybridMultilevel"/>
    <w:tmpl w:val="E0825D94"/>
    <w:lvl w:ilvl="0" w:tplc="53B821D2">
      <w:start w:val="1"/>
      <w:numFmt w:val="decimal"/>
      <w:lvlText w:val="%1."/>
      <w:lvlJc w:val="left"/>
      <w:pPr>
        <w:ind w:left="904" w:hanging="464"/>
      </w:pPr>
      <w:rPr>
        <w:rFonts w:ascii="Carlito" w:eastAsia="Carlito" w:hAnsi="Carlito" w:cs="Carlito" w:hint="default"/>
        <w:w w:val="100"/>
        <w:sz w:val="22"/>
        <w:szCs w:val="22"/>
        <w:lang w:val="el-GR" w:eastAsia="en-US" w:bidi="ar-SA"/>
      </w:rPr>
    </w:lvl>
    <w:lvl w:ilvl="1" w:tplc="DAA8DBBE">
      <w:numFmt w:val="bullet"/>
      <w:lvlText w:val="•"/>
      <w:lvlJc w:val="left"/>
      <w:pPr>
        <w:ind w:left="1903" w:hanging="464"/>
      </w:pPr>
      <w:rPr>
        <w:rFonts w:hint="default"/>
        <w:lang w:val="el-GR" w:eastAsia="en-US" w:bidi="ar-SA"/>
      </w:rPr>
    </w:lvl>
    <w:lvl w:ilvl="2" w:tplc="8B0CDE6A">
      <w:numFmt w:val="bullet"/>
      <w:lvlText w:val="•"/>
      <w:lvlJc w:val="left"/>
      <w:pPr>
        <w:ind w:left="2907" w:hanging="464"/>
      </w:pPr>
      <w:rPr>
        <w:rFonts w:hint="default"/>
        <w:lang w:val="el-GR" w:eastAsia="en-US" w:bidi="ar-SA"/>
      </w:rPr>
    </w:lvl>
    <w:lvl w:ilvl="3" w:tplc="27E033E2">
      <w:numFmt w:val="bullet"/>
      <w:lvlText w:val="•"/>
      <w:lvlJc w:val="left"/>
      <w:pPr>
        <w:ind w:left="3911" w:hanging="464"/>
      </w:pPr>
      <w:rPr>
        <w:rFonts w:hint="default"/>
        <w:lang w:val="el-GR" w:eastAsia="en-US" w:bidi="ar-SA"/>
      </w:rPr>
    </w:lvl>
    <w:lvl w:ilvl="4" w:tplc="AB044C7A">
      <w:numFmt w:val="bullet"/>
      <w:lvlText w:val="•"/>
      <w:lvlJc w:val="left"/>
      <w:pPr>
        <w:ind w:left="4915" w:hanging="464"/>
      </w:pPr>
      <w:rPr>
        <w:rFonts w:hint="default"/>
        <w:lang w:val="el-GR" w:eastAsia="en-US" w:bidi="ar-SA"/>
      </w:rPr>
    </w:lvl>
    <w:lvl w:ilvl="5" w:tplc="50EC0184">
      <w:numFmt w:val="bullet"/>
      <w:lvlText w:val="•"/>
      <w:lvlJc w:val="left"/>
      <w:pPr>
        <w:ind w:left="5919" w:hanging="464"/>
      </w:pPr>
      <w:rPr>
        <w:rFonts w:hint="default"/>
        <w:lang w:val="el-GR" w:eastAsia="en-US" w:bidi="ar-SA"/>
      </w:rPr>
    </w:lvl>
    <w:lvl w:ilvl="6" w:tplc="74EAC120">
      <w:numFmt w:val="bullet"/>
      <w:lvlText w:val="•"/>
      <w:lvlJc w:val="left"/>
      <w:pPr>
        <w:ind w:left="6923" w:hanging="464"/>
      </w:pPr>
      <w:rPr>
        <w:rFonts w:hint="default"/>
        <w:lang w:val="el-GR" w:eastAsia="en-US" w:bidi="ar-SA"/>
      </w:rPr>
    </w:lvl>
    <w:lvl w:ilvl="7" w:tplc="58E81056">
      <w:numFmt w:val="bullet"/>
      <w:lvlText w:val="•"/>
      <w:lvlJc w:val="left"/>
      <w:pPr>
        <w:ind w:left="7927" w:hanging="464"/>
      </w:pPr>
      <w:rPr>
        <w:rFonts w:hint="default"/>
        <w:lang w:val="el-GR" w:eastAsia="en-US" w:bidi="ar-SA"/>
      </w:rPr>
    </w:lvl>
    <w:lvl w:ilvl="8" w:tplc="F8D46D22">
      <w:numFmt w:val="bullet"/>
      <w:lvlText w:val="•"/>
      <w:lvlJc w:val="left"/>
      <w:pPr>
        <w:ind w:left="8931" w:hanging="464"/>
      </w:pPr>
      <w:rPr>
        <w:rFonts w:hint="default"/>
        <w:lang w:val="el-GR" w:eastAsia="en-US" w:bidi="ar-SA"/>
      </w:rPr>
    </w:lvl>
  </w:abstractNum>
  <w:abstractNum w:abstractNumId="26" w15:restartNumberingAfterBreak="0">
    <w:nsid w:val="521B20B0"/>
    <w:multiLevelType w:val="hybridMultilevel"/>
    <w:tmpl w:val="6220CECA"/>
    <w:lvl w:ilvl="0" w:tplc="9B86D002">
      <w:start w:val="1"/>
      <w:numFmt w:val="decimal"/>
      <w:lvlText w:val="[%1]"/>
      <w:lvlJc w:val="left"/>
      <w:pPr>
        <w:ind w:left="720" w:hanging="360"/>
      </w:pPr>
      <w:rPr>
        <w:rFonts w:hint="default"/>
        <w:color w:val="auto"/>
      </w:rPr>
    </w:lvl>
    <w:lvl w:ilvl="1" w:tplc="C48A7B84">
      <w:numFmt w:val="bullet"/>
      <w:lvlText w:val="•"/>
      <w:lvlJc w:val="left"/>
      <w:pPr>
        <w:ind w:left="1800" w:hanging="720"/>
      </w:pPr>
      <w:rPr>
        <w:rFonts w:ascii="Calibri" w:eastAsia="Times New Roman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2D00C2"/>
    <w:multiLevelType w:val="hybridMultilevel"/>
    <w:tmpl w:val="1472A3D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17646D"/>
    <w:multiLevelType w:val="hybridMultilevel"/>
    <w:tmpl w:val="A1140B72"/>
    <w:lvl w:ilvl="0" w:tplc="7466E890">
      <w:start w:val="1"/>
      <w:numFmt w:val="bullet"/>
      <w:lvlText w:val="-"/>
      <w:lvlJc w:val="left"/>
      <w:pPr>
        <w:ind w:left="720" w:hanging="360"/>
      </w:pPr>
      <w:rPr>
        <w:rFonts w:ascii="Carlito" w:eastAsia="Carlito" w:hAnsi="Carlito" w:cs="Carlito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27581"/>
    <w:multiLevelType w:val="hybridMultilevel"/>
    <w:tmpl w:val="4C140D52"/>
    <w:lvl w:ilvl="0" w:tplc="70C0D770">
      <w:start w:val="1"/>
      <w:numFmt w:val="decimal"/>
      <w:lvlText w:val="%1)"/>
      <w:lvlJc w:val="left"/>
      <w:pPr>
        <w:ind w:left="1257" w:hanging="230"/>
      </w:pPr>
      <w:rPr>
        <w:rFonts w:hint="default"/>
        <w:b/>
        <w:bCs/>
        <w:w w:val="100"/>
        <w:lang w:val="el-GR" w:eastAsia="en-US" w:bidi="ar-SA"/>
      </w:rPr>
    </w:lvl>
    <w:lvl w:ilvl="1" w:tplc="5E207444">
      <w:start w:val="1"/>
      <w:numFmt w:val="decimal"/>
      <w:lvlText w:val="%2."/>
      <w:lvlJc w:val="left"/>
      <w:pPr>
        <w:ind w:left="1601" w:hanging="464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B002CEDE">
      <w:numFmt w:val="bullet"/>
      <w:lvlText w:val="•"/>
      <w:lvlJc w:val="left"/>
      <w:pPr>
        <w:ind w:left="2605" w:hanging="464"/>
      </w:pPr>
      <w:rPr>
        <w:rFonts w:hint="default"/>
        <w:lang w:val="el-GR" w:eastAsia="en-US" w:bidi="ar-SA"/>
      </w:rPr>
    </w:lvl>
    <w:lvl w:ilvl="3" w:tplc="9BC08274">
      <w:numFmt w:val="bullet"/>
      <w:lvlText w:val="•"/>
      <w:lvlJc w:val="left"/>
      <w:pPr>
        <w:ind w:left="3610" w:hanging="464"/>
      </w:pPr>
      <w:rPr>
        <w:rFonts w:hint="default"/>
        <w:lang w:val="el-GR" w:eastAsia="en-US" w:bidi="ar-SA"/>
      </w:rPr>
    </w:lvl>
    <w:lvl w:ilvl="4" w:tplc="2CEA9C70">
      <w:numFmt w:val="bullet"/>
      <w:lvlText w:val="•"/>
      <w:lvlJc w:val="left"/>
      <w:pPr>
        <w:ind w:left="4615" w:hanging="464"/>
      </w:pPr>
      <w:rPr>
        <w:rFonts w:hint="default"/>
        <w:lang w:val="el-GR" w:eastAsia="en-US" w:bidi="ar-SA"/>
      </w:rPr>
    </w:lvl>
    <w:lvl w:ilvl="5" w:tplc="EA346ED6">
      <w:numFmt w:val="bullet"/>
      <w:lvlText w:val="•"/>
      <w:lvlJc w:val="left"/>
      <w:pPr>
        <w:ind w:left="5620" w:hanging="464"/>
      </w:pPr>
      <w:rPr>
        <w:rFonts w:hint="default"/>
        <w:lang w:val="el-GR" w:eastAsia="en-US" w:bidi="ar-SA"/>
      </w:rPr>
    </w:lvl>
    <w:lvl w:ilvl="6" w:tplc="96AA78B6">
      <w:numFmt w:val="bullet"/>
      <w:lvlText w:val="•"/>
      <w:lvlJc w:val="left"/>
      <w:pPr>
        <w:ind w:left="6625" w:hanging="464"/>
      </w:pPr>
      <w:rPr>
        <w:rFonts w:hint="default"/>
        <w:lang w:val="el-GR" w:eastAsia="en-US" w:bidi="ar-SA"/>
      </w:rPr>
    </w:lvl>
    <w:lvl w:ilvl="7" w:tplc="41584CD6">
      <w:numFmt w:val="bullet"/>
      <w:lvlText w:val="•"/>
      <w:lvlJc w:val="left"/>
      <w:pPr>
        <w:ind w:left="7630" w:hanging="464"/>
      </w:pPr>
      <w:rPr>
        <w:rFonts w:hint="default"/>
        <w:lang w:val="el-GR" w:eastAsia="en-US" w:bidi="ar-SA"/>
      </w:rPr>
    </w:lvl>
    <w:lvl w:ilvl="8" w:tplc="2566FCD6">
      <w:numFmt w:val="bullet"/>
      <w:lvlText w:val="•"/>
      <w:lvlJc w:val="left"/>
      <w:pPr>
        <w:ind w:left="8636" w:hanging="464"/>
      </w:pPr>
      <w:rPr>
        <w:rFonts w:hint="default"/>
        <w:lang w:val="el-GR" w:eastAsia="en-US" w:bidi="ar-SA"/>
      </w:rPr>
    </w:lvl>
  </w:abstractNum>
  <w:abstractNum w:abstractNumId="30" w15:restartNumberingAfterBreak="0">
    <w:nsid w:val="61F662B8"/>
    <w:multiLevelType w:val="hybridMultilevel"/>
    <w:tmpl w:val="CCB241E4"/>
    <w:lvl w:ilvl="0" w:tplc="408A7996">
      <w:start w:val="1"/>
      <w:numFmt w:val="bullet"/>
      <w:lvlText w:val="•"/>
      <w:lvlJc w:val="left"/>
      <w:pPr>
        <w:ind w:left="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61B8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00BC6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B6EF1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0E397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D9EA82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0C8CA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CA2DD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0AA78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4491028"/>
    <w:multiLevelType w:val="hybridMultilevel"/>
    <w:tmpl w:val="04C2DE84"/>
    <w:lvl w:ilvl="0" w:tplc="02803C7C">
      <w:numFmt w:val="bullet"/>
      <w:lvlText w:val=""/>
      <w:lvlJc w:val="left"/>
      <w:pPr>
        <w:ind w:left="1018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F4F87CA6">
      <w:numFmt w:val="bullet"/>
      <w:lvlText w:val="•"/>
      <w:lvlJc w:val="left"/>
      <w:pPr>
        <w:ind w:left="1027" w:hanging="71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766EFAAC">
      <w:numFmt w:val="bullet"/>
      <w:lvlText w:val="•"/>
      <w:lvlJc w:val="left"/>
      <w:pPr>
        <w:ind w:left="2945" w:hanging="711"/>
      </w:pPr>
      <w:rPr>
        <w:rFonts w:hint="default"/>
        <w:lang w:val="el-GR" w:eastAsia="en-US" w:bidi="ar-SA"/>
      </w:rPr>
    </w:lvl>
    <w:lvl w:ilvl="3" w:tplc="5F302822">
      <w:numFmt w:val="bullet"/>
      <w:lvlText w:val="•"/>
      <w:lvlJc w:val="left"/>
      <w:pPr>
        <w:ind w:left="3907" w:hanging="711"/>
      </w:pPr>
      <w:rPr>
        <w:rFonts w:hint="default"/>
        <w:lang w:val="el-GR" w:eastAsia="en-US" w:bidi="ar-SA"/>
      </w:rPr>
    </w:lvl>
    <w:lvl w:ilvl="4" w:tplc="EBF2430E">
      <w:numFmt w:val="bullet"/>
      <w:lvlText w:val="•"/>
      <w:lvlJc w:val="left"/>
      <w:pPr>
        <w:ind w:left="4870" w:hanging="711"/>
      </w:pPr>
      <w:rPr>
        <w:rFonts w:hint="default"/>
        <w:lang w:val="el-GR" w:eastAsia="en-US" w:bidi="ar-SA"/>
      </w:rPr>
    </w:lvl>
    <w:lvl w:ilvl="5" w:tplc="D73A67DC">
      <w:numFmt w:val="bullet"/>
      <w:lvlText w:val="•"/>
      <w:lvlJc w:val="left"/>
      <w:pPr>
        <w:ind w:left="5833" w:hanging="711"/>
      </w:pPr>
      <w:rPr>
        <w:rFonts w:hint="default"/>
        <w:lang w:val="el-GR" w:eastAsia="en-US" w:bidi="ar-SA"/>
      </w:rPr>
    </w:lvl>
    <w:lvl w:ilvl="6" w:tplc="BF966550">
      <w:numFmt w:val="bullet"/>
      <w:lvlText w:val="•"/>
      <w:lvlJc w:val="left"/>
      <w:pPr>
        <w:ind w:left="6795" w:hanging="711"/>
      </w:pPr>
      <w:rPr>
        <w:rFonts w:hint="default"/>
        <w:lang w:val="el-GR" w:eastAsia="en-US" w:bidi="ar-SA"/>
      </w:rPr>
    </w:lvl>
    <w:lvl w:ilvl="7" w:tplc="44F28636">
      <w:numFmt w:val="bullet"/>
      <w:lvlText w:val="•"/>
      <w:lvlJc w:val="left"/>
      <w:pPr>
        <w:ind w:left="7758" w:hanging="711"/>
      </w:pPr>
      <w:rPr>
        <w:rFonts w:hint="default"/>
        <w:lang w:val="el-GR" w:eastAsia="en-US" w:bidi="ar-SA"/>
      </w:rPr>
    </w:lvl>
    <w:lvl w:ilvl="8" w:tplc="352A0A0C">
      <w:numFmt w:val="bullet"/>
      <w:lvlText w:val="•"/>
      <w:lvlJc w:val="left"/>
      <w:pPr>
        <w:ind w:left="8721" w:hanging="711"/>
      </w:pPr>
      <w:rPr>
        <w:rFonts w:hint="default"/>
        <w:lang w:val="el-GR" w:eastAsia="en-US" w:bidi="ar-SA"/>
      </w:rPr>
    </w:lvl>
  </w:abstractNum>
  <w:abstractNum w:abstractNumId="32" w15:restartNumberingAfterBreak="0">
    <w:nsid w:val="68585417"/>
    <w:multiLevelType w:val="hybridMultilevel"/>
    <w:tmpl w:val="7916C708"/>
    <w:lvl w:ilvl="0" w:tplc="0408000B">
      <w:start w:val="1"/>
      <w:numFmt w:val="bullet"/>
      <w:lvlText w:val=""/>
      <w:lvlJc w:val="left"/>
      <w:pPr>
        <w:ind w:left="76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3" w15:restartNumberingAfterBreak="0">
    <w:nsid w:val="685F4DB4"/>
    <w:multiLevelType w:val="hybridMultilevel"/>
    <w:tmpl w:val="6E6CB3B2"/>
    <w:lvl w:ilvl="0" w:tplc="613A4DDC">
      <w:start w:val="1"/>
      <w:numFmt w:val="bullet"/>
      <w:lvlText w:val="•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6E4C2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48BD7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4C880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78D99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AA46B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7820C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8CAF1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C6C76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C15490"/>
    <w:multiLevelType w:val="hybridMultilevel"/>
    <w:tmpl w:val="3B0E12DA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673E03"/>
    <w:multiLevelType w:val="multilevel"/>
    <w:tmpl w:val="6E9EFDE8"/>
    <w:lvl w:ilvl="0">
      <w:start w:val="6"/>
      <w:numFmt w:val="decimal"/>
      <w:lvlText w:val="%1"/>
      <w:lvlJc w:val="left"/>
      <w:pPr>
        <w:ind w:left="335" w:hanging="599"/>
      </w:pPr>
      <w:rPr>
        <w:rFonts w:hint="default"/>
        <w:lang w:val="el-GR" w:eastAsia="en-US" w:bidi="ar-SA"/>
      </w:rPr>
    </w:lvl>
    <w:lvl w:ilvl="1">
      <w:start w:val="2"/>
      <w:numFmt w:val="decimal"/>
      <w:lvlText w:val="%1.%2"/>
      <w:lvlJc w:val="left"/>
      <w:pPr>
        <w:ind w:left="335" w:hanging="599"/>
      </w:pPr>
      <w:rPr>
        <w:rFonts w:hint="default"/>
        <w:lang w:val="el-GR" w:eastAsia="en-US" w:bidi="ar-SA"/>
      </w:rPr>
    </w:lvl>
    <w:lvl w:ilvl="2">
      <w:start w:val="1"/>
      <w:numFmt w:val="decimal"/>
      <w:lvlText w:val="%1.%2.%3."/>
      <w:lvlJc w:val="left"/>
      <w:pPr>
        <w:ind w:left="335" w:hanging="599"/>
      </w:pPr>
      <w:rPr>
        <w:rFonts w:ascii="Carlito" w:eastAsia="Carlito" w:hAnsi="Carlito" w:cs="Carlito" w:hint="default"/>
        <w:b/>
        <w:bCs/>
        <w:spacing w:val="-2"/>
        <w:w w:val="100"/>
        <w:sz w:val="22"/>
        <w:szCs w:val="22"/>
        <w:lang w:val="el-GR" w:eastAsia="en-US" w:bidi="ar-SA"/>
      </w:rPr>
    </w:lvl>
    <w:lvl w:ilvl="3">
      <w:numFmt w:val="bullet"/>
      <w:lvlText w:val="•"/>
      <w:lvlJc w:val="left"/>
      <w:pPr>
        <w:ind w:left="3519" w:hanging="599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4579" w:hanging="599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639" w:hanging="599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699" w:hanging="599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759" w:hanging="599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819" w:hanging="599"/>
      </w:pPr>
      <w:rPr>
        <w:rFonts w:hint="default"/>
        <w:lang w:val="el-GR" w:eastAsia="en-US" w:bidi="ar-SA"/>
      </w:rPr>
    </w:lvl>
  </w:abstractNum>
  <w:abstractNum w:abstractNumId="36" w15:restartNumberingAfterBreak="0">
    <w:nsid w:val="6EA322DC"/>
    <w:multiLevelType w:val="hybridMultilevel"/>
    <w:tmpl w:val="66C05310"/>
    <w:lvl w:ilvl="0" w:tplc="9E328ED0">
      <w:start w:val="1"/>
      <w:numFmt w:val="decimal"/>
      <w:lvlText w:val="%1."/>
      <w:lvlJc w:val="left"/>
      <w:pPr>
        <w:ind w:left="720" w:hanging="360"/>
      </w:pPr>
    </w:lvl>
    <w:lvl w:ilvl="1" w:tplc="4E7EA84A" w:tentative="1">
      <w:start w:val="1"/>
      <w:numFmt w:val="lowerLetter"/>
      <w:lvlText w:val="%2."/>
      <w:lvlJc w:val="left"/>
      <w:pPr>
        <w:ind w:left="1440" w:hanging="360"/>
      </w:pPr>
    </w:lvl>
    <w:lvl w:ilvl="2" w:tplc="8B969880" w:tentative="1">
      <w:start w:val="1"/>
      <w:numFmt w:val="lowerRoman"/>
      <w:lvlText w:val="%3."/>
      <w:lvlJc w:val="right"/>
      <w:pPr>
        <w:ind w:left="2160" w:hanging="180"/>
      </w:pPr>
    </w:lvl>
    <w:lvl w:ilvl="3" w:tplc="F490B8BE" w:tentative="1">
      <w:start w:val="1"/>
      <w:numFmt w:val="decimal"/>
      <w:lvlText w:val="%4."/>
      <w:lvlJc w:val="left"/>
      <w:pPr>
        <w:ind w:left="2880" w:hanging="360"/>
      </w:pPr>
    </w:lvl>
    <w:lvl w:ilvl="4" w:tplc="00AE7060" w:tentative="1">
      <w:start w:val="1"/>
      <w:numFmt w:val="lowerLetter"/>
      <w:lvlText w:val="%5."/>
      <w:lvlJc w:val="left"/>
      <w:pPr>
        <w:ind w:left="3600" w:hanging="360"/>
      </w:pPr>
    </w:lvl>
    <w:lvl w:ilvl="5" w:tplc="A6CA34F4" w:tentative="1">
      <w:start w:val="1"/>
      <w:numFmt w:val="lowerRoman"/>
      <w:lvlText w:val="%6."/>
      <w:lvlJc w:val="right"/>
      <w:pPr>
        <w:ind w:left="4320" w:hanging="180"/>
      </w:pPr>
    </w:lvl>
    <w:lvl w:ilvl="6" w:tplc="D1124F28" w:tentative="1">
      <w:start w:val="1"/>
      <w:numFmt w:val="decimal"/>
      <w:lvlText w:val="%7."/>
      <w:lvlJc w:val="left"/>
      <w:pPr>
        <w:ind w:left="5040" w:hanging="360"/>
      </w:pPr>
    </w:lvl>
    <w:lvl w:ilvl="7" w:tplc="2C644634" w:tentative="1">
      <w:start w:val="1"/>
      <w:numFmt w:val="lowerLetter"/>
      <w:lvlText w:val="%8."/>
      <w:lvlJc w:val="left"/>
      <w:pPr>
        <w:ind w:left="5760" w:hanging="360"/>
      </w:pPr>
    </w:lvl>
    <w:lvl w:ilvl="8" w:tplc="C2DAD9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E15773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2A85CB5"/>
    <w:multiLevelType w:val="hybridMultilevel"/>
    <w:tmpl w:val="C0C6088A"/>
    <w:lvl w:ilvl="0" w:tplc="120A5D1E">
      <w:start w:val="2"/>
      <w:numFmt w:val="decimal"/>
      <w:lvlText w:val="%1."/>
      <w:lvlJc w:val="left"/>
      <w:pPr>
        <w:ind w:left="6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448B50">
      <w:start w:val="1"/>
      <w:numFmt w:val="lowerLetter"/>
      <w:lvlText w:val="%2"/>
      <w:lvlJc w:val="left"/>
      <w:pPr>
        <w:ind w:left="14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8F4B952">
      <w:start w:val="1"/>
      <w:numFmt w:val="lowerRoman"/>
      <w:lvlText w:val="%3"/>
      <w:lvlJc w:val="left"/>
      <w:pPr>
        <w:ind w:left="213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E63042">
      <w:start w:val="1"/>
      <w:numFmt w:val="decimal"/>
      <w:lvlText w:val="%4"/>
      <w:lvlJc w:val="left"/>
      <w:pPr>
        <w:ind w:left="28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881BAA">
      <w:start w:val="1"/>
      <w:numFmt w:val="lowerLetter"/>
      <w:lvlText w:val="%5"/>
      <w:lvlJc w:val="left"/>
      <w:pPr>
        <w:ind w:left="357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60EAD2">
      <w:start w:val="1"/>
      <w:numFmt w:val="lowerRoman"/>
      <w:lvlText w:val="%6"/>
      <w:lvlJc w:val="left"/>
      <w:pPr>
        <w:ind w:left="42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B2B67C">
      <w:start w:val="1"/>
      <w:numFmt w:val="decimal"/>
      <w:lvlText w:val="%7"/>
      <w:lvlJc w:val="left"/>
      <w:pPr>
        <w:ind w:left="50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E8BB5A">
      <w:start w:val="1"/>
      <w:numFmt w:val="lowerLetter"/>
      <w:lvlText w:val="%8"/>
      <w:lvlJc w:val="left"/>
      <w:pPr>
        <w:ind w:left="573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285A2A">
      <w:start w:val="1"/>
      <w:numFmt w:val="lowerRoman"/>
      <w:lvlText w:val="%9"/>
      <w:lvlJc w:val="left"/>
      <w:pPr>
        <w:ind w:left="64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6BF49D4"/>
    <w:multiLevelType w:val="hybridMultilevel"/>
    <w:tmpl w:val="030C629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F97AEE"/>
    <w:multiLevelType w:val="hybridMultilevel"/>
    <w:tmpl w:val="85E87AA2"/>
    <w:lvl w:ilvl="0" w:tplc="F5CAD632">
      <w:numFmt w:val="bullet"/>
      <w:lvlText w:val="-"/>
      <w:lvlJc w:val="left"/>
      <w:pPr>
        <w:ind w:left="757" w:hanging="432"/>
      </w:pPr>
      <w:rPr>
        <w:rFonts w:ascii="TeX Gyre Bonum" w:eastAsia="TeX Gyre Bonum" w:hAnsi="TeX Gyre Bonum" w:cs="TeX Gyre Bonum" w:hint="default"/>
        <w:w w:val="100"/>
        <w:sz w:val="22"/>
        <w:szCs w:val="22"/>
        <w:lang w:val="el-GR" w:eastAsia="en-US" w:bidi="ar-SA"/>
      </w:rPr>
    </w:lvl>
    <w:lvl w:ilvl="1" w:tplc="E8F0DC08">
      <w:numFmt w:val="bullet"/>
      <w:lvlText w:val="•"/>
      <w:lvlJc w:val="left"/>
      <w:pPr>
        <w:ind w:left="1777" w:hanging="432"/>
      </w:pPr>
      <w:rPr>
        <w:rFonts w:hint="default"/>
        <w:lang w:val="el-GR" w:eastAsia="en-US" w:bidi="ar-SA"/>
      </w:rPr>
    </w:lvl>
    <w:lvl w:ilvl="2" w:tplc="9C947E3C">
      <w:numFmt w:val="bullet"/>
      <w:lvlText w:val="•"/>
      <w:lvlJc w:val="left"/>
      <w:pPr>
        <w:ind w:left="2795" w:hanging="432"/>
      </w:pPr>
      <w:rPr>
        <w:rFonts w:hint="default"/>
        <w:lang w:val="el-GR" w:eastAsia="en-US" w:bidi="ar-SA"/>
      </w:rPr>
    </w:lvl>
    <w:lvl w:ilvl="3" w:tplc="364A40CA">
      <w:numFmt w:val="bullet"/>
      <w:lvlText w:val="•"/>
      <w:lvlJc w:val="left"/>
      <w:pPr>
        <w:ind w:left="3813" w:hanging="432"/>
      </w:pPr>
      <w:rPr>
        <w:rFonts w:hint="default"/>
        <w:lang w:val="el-GR" w:eastAsia="en-US" w:bidi="ar-SA"/>
      </w:rPr>
    </w:lvl>
    <w:lvl w:ilvl="4" w:tplc="D764A400">
      <w:numFmt w:val="bullet"/>
      <w:lvlText w:val="•"/>
      <w:lvlJc w:val="left"/>
      <w:pPr>
        <w:ind w:left="4831" w:hanging="432"/>
      </w:pPr>
      <w:rPr>
        <w:rFonts w:hint="default"/>
        <w:lang w:val="el-GR" w:eastAsia="en-US" w:bidi="ar-SA"/>
      </w:rPr>
    </w:lvl>
    <w:lvl w:ilvl="5" w:tplc="065447A6">
      <w:numFmt w:val="bullet"/>
      <w:lvlText w:val="•"/>
      <w:lvlJc w:val="left"/>
      <w:pPr>
        <w:ind w:left="5849" w:hanging="432"/>
      </w:pPr>
      <w:rPr>
        <w:rFonts w:hint="default"/>
        <w:lang w:val="el-GR" w:eastAsia="en-US" w:bidi="ar-SA"/>
      </w:rPr>
    </w:lvl>
    <w:lvl w:ilvl="6" w:tplc="3C1691EA">
      <w:numFmt w:val="bullet"/>
      <w:lvlText w:val="•"/>
      <w:lvlJc w:val="left"/>
      <w:pPr>
        <w:ind w:left="6867" w:hanging="432"/>
      </w:pPr>
      <w:rPr>
        <w:rFonts w:hint="default"/>
        <w:lang w:val="el-GR" w:eastAsia="en-US" w:bidi="ar-SA"/>
      </w:rPr>
    </w:lvl>
    <w:lvl w:ilvl="7" w:tplc="57CA6398">
      <w:numFmt w:val="bullet"/>
      <w:lvlText w:val="•"/>
      <w:lvlJc w:val="left"/>
      <w:pPr>
        <w:ind w:left="7885" w:hanging="432"/>
      </w:pPr>
      <w:rPr>
        <w:rFonts w:hint="default"/>
        <w:lang w:val="el-GR" w:eastAsia="en-US" w:bidi="ar-SA"/>
      </w:rPr>
    </w:lvl>
    <w:lvl w:ilvl="8" w:tplc="1CE61CE0">
      <w:numFmt w:val="bullet"/>
      <w:lvlText w:val="•"/>
      <w:lvlJc w:val="left"/>
      <w:pPr>
        <w:ind w:left="8903" w:hanging="432"/>
      </w:pPr>
      <w:rPr>
        <w:rFonts w:hint="default"/>
        <w:lang w:val="el-GR" w:eastAsia="en-US" w:bidi="ar-SA"/>
      </w:rPr>
    </w:lvl>
  </w:abstractNum>
  <w:abstractNum w:abstractNumId="41" w15:restartNumberingAfterBreak="0">
    <w:nsid w:val="777B6FCE"/>
    <w:multiLevelType w:val="hybridMultilevel"/>
    <w:tmpl w:val="055E3982"/>
    <w:lvl w:ilvl="0" w:tplc="B868E46C">
      <w:start w:val="1"/>
      <w:numFmt w:val="decimal"/>
      <w:lvlText w:val="%1)"/>
      <w:lvlJc w:val="left"/>
      <w:pPr>
        <w:ind w:left="1257" w:hanging="230"/>
      </w:pPr>
      <w:rPr>
        <w:rFonts w:hint="default"/>
        <w:b/>
        <w:bCs/>
        <w:w w:val="100"/>
        <w:lang w:val="el-GR" w:eastAsia="en-US" w:bidi="ar-SA"/>
      </w:rPr>
    </w:lvl>
    <w:lvl w:ilvl="1" w:tplc="B1B4BC60">
      <w:numFmt w:val="bullet"/>
      <w:lvlText w:val=""/>
      <w:lvlJc w:val="left"/>
      <w:pPr>
        <w:ind w:left="1738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2" w:tplc="461C203C">
      <w:numFmt w:val="bullet"/>
      <w:lvlText w:val="•"/>
      <w:lvlJc w:val="left"/>
      <w:pPr>
        <w:ind w:left="2729" w:hanging="360"/>
      </w:pPr>
      <w:rPr>
        <w:rFonts w:hint="default"/>
        <w:lang w:val="el-GR" w:eastAsia="en-US" w:bidi="ar-SA"/>
      </w:rPr>
    </w:lvl>
    <w:lvl w:ilvl="3" w:tplc="E8EEB9B4">
      <w:numFmt w:val="bullet"/>
      <w:lvlText w:val="•"/>
      <w:lvlJc w:val="left"/>
      <w:pPr>
        <w:ind w:left="3719" w:hanging="360"/>
      </w:pPr>
      <w:rPr>
        <w:rFonts w:hint="default"/>
        <w:lang w:val="el-GR" w:eastAsia="en-US" w:bidi="ar-SA"/>
      </w:rPr>
    </w:lvl>
    <w:lvl w:ilvl="4" w:tplc="CB8C5026">
      <w:numFmt w:val="bullet"/>
      <w:lvlText w:val="•"/>
      <w:lvlJc w:val="left"/>
      <w:pPr>
        <w:ind w:left="4708" w:hanging="360"/>
      </w:pPr>
      <w:rPr>
        <w:rFonts w:hint="default"/>
        <w:lang w:val="el-GR" w:eastAsia="en-US" w:bidi="ar-SA"/>
      </w:rPr>
    </w:lvl>
    <w:lvl w:ilvl="5" w:tplc="38B839EA">
      <w:numFmt w:val="bullet"/>
      <w:lvlText w:val="•"/>
      <w:lvlJc w:val="left"/>
      <w:pPr>
        <w:ind w:left="5698" w:hanging="360"/>
      </w:pPr>
      <w:rPr>
        <w:rFonts w:hint="default"/>
        <w:lang w:val="el-GR" w:eastAsia="en-US" w:bidi="ar-SA"/>
      </w:rPr>
    </w:lvl>
    <w:lvl w:ilvl="6" w:tplc="44865176">
      <w:numFmt w:val="bullet"/>
      <w:lvlText w:val="•"/>
      <w:lvlJc w:val="left"/>
      <w:pPr>
        <w:ind w:left="6688" w:hanging="360"/>
      </w:pPr>
      <w:rPr>
        <w:rFonts w:hint="default"/>
        <w:lang w:val="el-GR" w:eastAsia="en-US" w:bidi="ar-SA"/>
      </w:rPr>
    </w:lvl>
    <w:lvl w:ilvl="7" w:tplc="9EDCD15E">
      <w:numFmt w:val="bullet"/>
      <w:lvlText w:val="•"/>
      <w:lvlJc w:val="left"/>
      <w:pPr>
        <w:ind w:left="7677" w:hanging="360"/>
      </w:pPr>
      <w:rPr>
        <w:rFonts w:hint="default"/>
        <w:lang w:val="el-GR" w:eastAsia="en-US" w:bidi="ar-SA"/>
      </w:rPr>
    </w:lvl>
    <w:lvl w:ilvl="8" w:tplc="98241378">
      <w:numFmt w:val="bullet"/>
      <w:lvlText w:val="•"/>
      <w:lvlJc w:val="left"/>
      <w:pPr>
        <w:ind w:left="8667" w:hanging="360"/>
      </w:pPr>
      <w:rPr>
        <w:rFonts w:hint="default"/>
        <w:lang w:val="el-GR" w:eastAsia="en-US" w:bidi="ar-SA"/>
      </w:rPr>
    </w:lvl>
  </w:abstractNum>
  <w:abstractNum w:abstractNumId="42" w15:restartNumberingAfterBreak="0">
    <w:nsid w:val="77E3249E"/>
    <w:multiLevelType w:val="hybridMultilevel"/>
    <w:tmpl w:val="DAB60BEA"/>
    <w:lvl w:ilvl="0" w:tplc="64988650">
      <w:numFmt w:val="bullet"/>
      <w:lvlText w:val="-"/>
      <w:lvlJc w:val="left"/>
      <w:pPr>
        <w:ind w:left="1027" w:hanging="711"/>
      </w:pPr>
      <w:rPr>
        <w:rFonts w:ascii="Carlito" w:eastAsia="Carlito" w:hAnsi="Carlito" w:cs="Carlito" w:hint="default"/>
        <w:w w:val="100"/>
        <w:sz w:val="22"/>
        <w:szCs w:val="22"/>
        <w:lang w:val="el-GR" w:eastAsia="en-US" w:bidi="ar-SA"/>
      </w:rPr>
    </w:lvl>
    <w:lvl w:ilvl="1" w:tplc="348E831C">
      <w:numFmt w:val="bullet"/>
      <w:lvlText w:val="•"/>
      <w:lvlJc w:val="left"/>
      <w:pPr>
        <w:ind w:left="1982" w:hanging="711"/>
      </w:pPr>
      <w:rPr>
        <w:rFonts w:hint="default"/>
        <w:lang w:val="el-GR" w:eastAsia="en-US" w:bidi="ar-SA"/>
      </w:rPr>
    </w:lvl>
    <w:lvl w:ilvl="2" w:tplc="3F7AC034">
      <w:numFmt w:val="bullet"/>
      <w:lvlText w:val="•"/>
      <w:lvlJc w:val="left"/>
      <w:pPr>
        <w:ind w:left="2945" w:hanging="711"/>
      </w:pPr>
      <w:rPr>
        <w:rFonts w:hint="default"/>
        <w:lang w:val="el-GR" w:eastAsia="en-US" w:bidi="ar-SA"/>
      </w:rPr>
    </w:lvl>
    <w:lvl w:ilvl="3" w:tplc="20FA6432">
      <w:numFmt w:val="bullet"/>
      <w:lvlText w:val="•"/>
      <w:lvlJc w:val="left"/>
      <w:pPr>
        <w:ind w:left="3907" w:hanging="711"/>
      </w:pPr>
      <w:rPr>
        <w:rFonts w:hint="default"/>
        <w:lang w:val="el-GR" w:eastAsia="en-US" w:bidi="ar-SA"/>
      </w:rPr>
    </w:lvl>
    <w:lvl w:ilvl="4" w:tplc="68FC13E4">
      <w:numFmt w:val="bullet"/>
      <w:lvlText w:val="•"/>
      <w:lvlJc w:val="left"/>
      <w:pPr>
        <w:ind w:left="4870" w:hanging="711"/>
      </w:pPr>
      <w:rPr>
        <w:rFonts w:hint="default"/>
        <w:lang w:val="el-GR" w:eastAsia="en-US" w:bidi="ar-SA"/>
      </w:rPr>
    </w:lvl>
    <w:lvl w:ilvl="5" w:tplc="69BEF4B0">
      <w:numFmt w:val="bullet"/>
      <w:lvlText w:val="•"/>
      <w:lvlJc w:val="left"/>
      <w:pPr>
        <w:ind w:left="5833" w:hanging="711"/>
      </w:pPr>
      <w:rPr>
        <w:rFonts w:hint="default"/>
        <w:lang w:val="el-GR" w:eastAsia="en-US" w:bidi="ar-SA"/>
      </w:rPr>
    </w:lvl>
    <w:lvl w:ilvl="6" w:tplc="887C6E94">
      <w:numFmt w:val="bullet"/>
      <w:lvlText w:val="•"/>
      <w:lvlJc w:val="left"/>
      <w:pPr>
        <w:ind w:left="6795" w:hanging="711"/>
      </w:pPr>
      <w:rPr>
        <w:rFonts w:hint="default"/>
        <w:lang w:val="el-GR" w:eastAsia="en-US" w:bidi="ar-SA"/>
      </w:rPr>
    </w:lvl>
    <w:lvl w:ilvl="7" w:tplc="849CFE38">
      <w:numFmt w:val="bullet"/>
      <w:lvlText w:val="•"/>
      <w:lvlJc w:val="left"/>
      <w:pPr>
        <w:ind w:left="7758" w:hanging="711"/>
      </w:pPr>
      <w:rPr>
        <w:rFonts w:hint="default"/>
        <w:lang w:val="el-GR" w:eastAsia="en-US" w:bidi="ar-SA"/>
      </w:rPr>
    </w:lvl>
    <w:lvl w:ilvl="8" w:tplc="3E12A62C">
      <w:numFmt w:val="bullet"/>
      <w:lvlText w:val="•"/>
      <w:lvlJc w:val="left"/>
      <w:pPr>
        <w:ind w:left="8721" w:hanging="711"/>
      </w:pPr>
      <w:rPr>
        <w:rFonts w:hint="default"/>
        <w:lang w:val="el-GR" w:eastAsia="en-US" w:bidi="ar-SA"/>
      </w:rPr>
    </w:lvl>
  </w:abstractNum>
  <w:abstractNum w:abstractNumId="43" w15:restartNumberingAfterBreak="0">
    <w:nsid w:val="7ADB7617"/>
    <w:multiLevelType w:val="hybridMultilevel"/>
    <w:tmpl w:val="B68EEDEC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D71638"/>
    <w:multiLevelType w:val="hybridMultilevel"/>
    <w:tmpl w:val="A968878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36"/>
  </w:num>
  <w:num w:numId="9">
    <w:abstractNumId w:val="19"/>
  </w:num>
  <w:num w:numId="10">
    <w:abstractNumId w:val="32"/>
  </w:num>
  <w:num w:numId="11">
    <w:abstractNumId w:val="40"/>
  </w:num>
  <w:num w:numId="12">
    <w:abstractNumId w:val="20"/>
  </w:num>
  <w:num w:numId="13">
    <w:abstractNumId w:val="35"/>
  </w:num>
  <w:num w:numId="14">
    <w:abstractNumId w:val="25"/>
  </w:num>
  <w:num w:numId="15">
    <w:abstractNumId w:val="8"/>
  </w:num>
  <w:num w:numId="16">
    <w:abstractNumId w:val="42"/>
  </w:num>
  <w:num w:numId="17">
    <w:abstractNumId w:val="10"/>
  </w:num>
  <w:num w:numId="18">
    <w:abstractNumId w:val="41"/>
  </w:num>
  <w:num w:numId="19">
    <w:abstractNumId w:val="13"/>
  </w:num>
  <w:num w:numId="20">
    <w:abstractNumId w:val="43"/>
  </w:num>
  <w:num w:numId="21">
    <w:abstractNumId w:val="28"/>
  </w:num>
  <w:num w:numId="22">
    <w:abstractNumId w:val="44"/>
  </w:num>
  <w:num w:numId="23">
    <w:abstractNumId w:val="22"/>
  </w:num>
  <w:num w:numId="24">
    <w:abstractNumId w:val="14"/>
  </w:num>
  <w:num w:numId="25">
    <w:abstractNumId w:val="31"/>
  </w:num>
  <w:num w:numId="26">
    <w:abstractNumId w:val="29"/>
  </w:num>
  <w:num w:numId="27">
    <w:abstractNumId w:val="26"/>
  </w:num>
  <w:num w:numId="28">
    <w:abstractNumId w:val="39"/>
  </w:num>
  <w:num w:numId="29">
    <w:abstractNumId w:val="18"/>
  </w:num>
  <w:num w:numId="30">
    <w:abstractNumId w:val="37"/>
  </w:num>
  <w:num w:numId="31">
    <w:abstractNumId w:val="7"/>
  </w:num>
  <w:num w:numId="32">
    <w:abstractNumId w:val="11"/>
  </w:num>
  <w:num w:numId="33">
    <w:abstractNumId w:val="23"/>
  </w:num>
  <w:num w:numId="34">
    <w:abstractNumId w:val="27"/>
  </w:num>
  <w:num w:numId="35">
    <w:abstractNumId w:val="34"/>
  </w:num>
  <w:num w:numId="36">
    <w:abstractNumId w:val="12"/>
  </w:num>
  <w:num w:numId="37">
    <w:abstractNumId w:val="21"/>
  </w:num>
  <w:num w:numId="38">
    <w:abstractNumId w:val="17"/>
  </w:num>
  <w:num w:numId="39">
    <w:abstractNumId w:val="9"/>
  </w:num>
  <w:num w:numId="40">
    <w:abstractNumId w:val="38"/>
  </w:num>
  <w:num w:numId="41">
    <w:abstractNumId w:val="15"/>
  </w:num>
  <w:num w:numId="42">
    <w:abstractNumId w:val="33"/>
  </w:num>
  <w:num w:numId="43">
    <w:abstractNumId w:val="30"/>
  </w:num>
  <w:num w:numId="44">
    <w:abstractNumId w:val="24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D0A"/>
    <w:rsid w:val="000168DE"/>
    <w:rsid w:val="00021374"/>
    <w:rsid w:val="00027FF6"/>
    <w:rsid w:val="00031EBF"/>
    <w:rsid w:val="00032925"/>
    <w:rsid w:val="00042C09"/>
    <w:rsid w:val="00055D6F"/>
    <w:rsid w:val="00056625"/>
    <w:rsid w:val="00063BC9"/>
    <w:rsid w:val="000978C7"/>
    <w:rsid w:val="000A64CB"/>
    <w:rsid w:val="000A7661"/>
    <w:rsid w:val="000A7B98"/>
    <w:rsid w:val="000B3545"/>
    <w:rsid w:val="000C0036"/>
    <w:rsid w:val="000C26CD"/>
    <w:rsid w:val="000C4C48"/>
    <w:rsid w:val="000E0B45"/>
    <w:rsid w:val="000F774D"/>
    <w:rsid w:val="00101E55"/>
    <w:rsid w:val="00102D8B"/>
    <w:rsid w:val="00111F61"/>
    <w:rsid w:val="00111F7D"/>
    <w:rsid w:val="00114A92"/>
    <w:rsid w:val="001151E4"/>
    <w:rsid w:val="001160E1"/>
    <w:rsid w:val="001412E0"/>
    <w:rsid w:val="001419AF"/>
    <w:rsid w:val="00145D04"/>
    <w:rsid w:val="00147471"/>
    <w:rsid w:val="00151C06"/>
    <w:rsid w:val="00153DF3"/>
    <w:rsid w:val="001601C6"/>
    <w:rsid w:val="001649E5"/>
    <w:rsid w:val="00181CAE"/>
    <w:rsid w:val="00183D51"/>
    <w:rsid w:val="00195CF9"/>
    <w:rsid w:val="001A1F01"/>
    <w:rsid w:val="001A2797"/>
    <w:rsid w:val="001A6059"/>
    <w:rsid w:val="001B3AEB"/>
    <w:rsid w:val="001B57C6"/>
    <w:rsid w:val="001B6C62"/>
    <w:rsid w:val="002010BC"/>
    <w:rsid w:val="00210304"/>
    <w:rsid w:val="00226CB8"/>
    <w:rsid w:val="00227C8A"/>
    <w:rsid w:val="002348BD"/>
    <w:rsid w:val="002367BE"/>
    <w:rsid w:val="00242B5B"/>
    <w:rsid w:val="0024369A"/>
    <w:rsid w:val="0024488A"/>
    <w:rsid w:val="002623D7"/>
    <w:rsid w:val="002666C1"/>
    <w:rsid w:val="00273EAA"/>
    <w:rsid w:val="00282C40"/>
    <w:rsid w:val="002A0743"/>
    <w:rsid w:val="002A7A80"/>
    <w:rsid w:val="002C0EBC"/>
    <w:rsid w:val="002C5F69"/>
    <w:rsid w:val="002D10E5"/>
    <w:rsid w:val="002D2304"/>
    <w:rsid w:val="002F3E2E"/>
    <w:rsid w:val="002F5C78"/>
    <w:rsid w:val="002F615C"/>
    <w:rsid w:val="00300FB1"/>
    <w:rsid w:val="003020F2"/>
    <w:rsid w:val="003027F9"/>
    <w:rsid w:val="003157CA"/>
    <w:rsid w:val="0032654D"/>
    <w:rsid w:val="00327ACF"/>
    <w:rsid w:val="003351F7"/>
    <w:rsid w:val="00336510"/>
    <w:rsid w:val="00341B0F"/>
    <w:rsid w:val="00351AEF"/>
    <w:rsid w:val="00394DD0"/>
    <w:rsid w:val="003A69AC"/>
    <w:rsid w:val="003B0921"/>
    <w:rsid w:val="003B27B4"/>
    <w:rsid w:val="003B4012"/>
    <w:rsid w:val="003C11A0"/>
    <w:rsid w:val="003C22CB"/>
    <w:rsid w:val="003C72FC"/>
    <w:rsid w:val="003D5520"/>
    <w:rsid w:val="003D5E3B"/>
    <w:rsid w:val="003E48F6"/>
    <w:rsid w:val="003F2006"/>
    <w:rsid w:val="00405032"/>
    <w:rsid w:val="00405D99"/>
    <w:rsid w:val="00410380"/>
    <w:rsid w:val="00414D9F"/>
    <w:rsid w:val="00415F4C"/>
    <w:rsid w:val="00443F79"/>
    <w:rsid w:val="0044519D"/>
    <w:rsid w:val="00466D06"/>
    <w:rsid w:val="00475472"/>
    <w:rsid w:val="00485101"/>
    <w:rsid w:val="0048780B"/>
    <w:rsid w:val="00496DAC"/>
    <w:rsid w:val="004C6BEF"/>
    <w:rsid w:val="004C733C"/>
    <w:rsid w:val="004D0DDF"/>
    <w:rsid w:val="004D2C63"/>
    <w:rsid w:val="004E0D43"/>
    <w:rsid w:val="004E11C5"/>
    <w:rsid w:val="004F2B40"/>
    <w:rsid w:val="004F546A"/>
    <w:rsid w:val="00506E0B"/>
    <w:rsid w:val="00512AB0"/>
    <w:rsid w:val="005200BB"/>
    <w:rsid w:val="005236E3"/>
    <w:rsid w:val="00524809"/>
    <w:rsid w:val="00526EDB"/>
    <w:rsid w:val="00564054"/>
    <w:rsid w:val="00571FCB"/>
    <w:rsid w:val="0057239B"/>
    <w:rsid w:val="00576A04"/>
    <w:rsid w:val="0059255D"/>
    <w:rsid w:val="00596EE6"/>
    <w:rsid w:val="00596F86"/>
    <w:rsid w:val="005B11A4"/>
    <w:rsid w:val="005B4B30"/>
    <w:rsid w:val="005E107B"/>
    <w:rsid w:val="005E6C1E"/>
    <w:rsid w:val="005F5C4F"/>
    <w:rsid w:val="00600D10"/>
    <w:rsid w:val="0060134A"/>
    <w:rsid w:val="006128B2"/>
    <w:rsid w:val="006220AC"/>
    <w:rsid w:val="0062354C"/>
    <w:rsid w:val="00651D9A"/>
    <w:rsid w:val="00654FD9"/>
    <w:rsid w:val="006554D8"/>
    <w:rsid w:val="00665223"/>
    <w:rsid w:val="00670DE9"/>
    <w:rsid w:val="006845E2"/>
    <w:rsid w:val="00685D8C"/>
    <w:rsid w:val="00685E6C"/>
    <w:rsid w:val="00685F73"/>
    <w:rsid w:val="00691A18"/>
    <w:rsid w:val="00697EFD"/>
    <w:rsid w:val="006A6731"/>
    <w:rsid w:val="006B3C02"/>
    <w:rsid w:val="006B7929"/>
    <w:rsid w:val="006B794F"/>
    <w:rsid w:val="006C0628"/>
    <w:rsid w:val="006C6E17"/>
    <w:rsid w:val="006D7F7B"/>
    <w:rsid w:val="006E64C4"/>
    <w:rsid w:val="006F532D"/>
    <w:rsid w:val="00721931"/>
    <w:rsid w:val="00723AD0"/>
    <w:rsid w:val="007276E9"/>
    <w:rsid w:val="00740190"/>
    <w:rsid w:val="007403A6"/>
    <w:rsid w:val="007417C1"/>
    <w:rsid w:val="00746230"/>
    <w:rsid w:val="0077414D"/>
    <w:rsid w:val="00774FD7"/>
    <w:rsid w:val="00780EB8"/>
    <w:rsid w:val="007914C3"/>
    <w:rsid w:val="00796888"/>
    <w:rsid w:val="007A0329"/>
    <w:rsid w:val="007A555B"/>
    <w:rsid w:val="007A5C53"/>
    <w:rsid w:val="007B633C"/>
    <w:rsid w:val="007D3E74"/>
    <w:rsid w:val="007D453A"/>
    <w:rsid w:val="007D621F"/>
    <w:rsid w:val="007E25B8"/>
    <w:rsid w:val="007F5F74"/>
    <w:rsid w:val="0081085D"/>
    <w:rsid w:val="008173FE"/>
    <w:rsid w:val="008252A8"/>
    <w:rsid w:val="008253D4"/>
    <w:rsid w:val="00825FE4"/>
    <w:rsid w:val="00833917"/>
    <w:rsid w:val="00833ECF"/>
    <w:rsid w:val="00847B25"/>
    <w:rsid w:val="0085165D"/>
    <w:rsid w:val="00853944"/>
    <w:rsid w:val="008661B3"/>
    <w:rsid w:val="008661EA"/>
    <w:rsid w:val="00867052"/>
    <w:rsid w:val="0087343B"/>
    <w:rsid w:val="00874367"/>
    <w:rsid w:val="00874D99"/>
    <w:rsid w:val="00882042"/>
    <w:rsid w:val="008844A6"/>
    <w:rsid w:val="00893B68"/>
    <w:rsid w:val="008976E4"/>
    <w:rsid w:val="008B5249"/>
    <w:rsid w:val="008B7608"/>
    <w:rsid w:val="008C2D0A"/>
    <w:rsid w:val="008D79B2"/>
    <w:rsid w:val="008D7AEF"/>
    <w:rsid w:val="008F679E"/>
    <w:rsid w:val="008F746C"/>
    <w:rsid w:val="00906DEB"/>
    <w:rsid w:val="00910935"/>
    <w:rsid w:val="00915759"/>
    <w:rsid w:val="0092067A"/>
    <w:rsid w:val="009307FD"/>
    <w:rsid w:val="00935B14"/>
    <w:rsid w:val="009427C3"/>
    <w:rsid w:val="009439EB"/>
    <w:rsid w:val="009456B1"/>
    <w:rsid w:val="00954F90"/>
    <w:rsid w:val="00956134"/>
    <w:rsid w:val="00957C25"/>
    <w:rsid w:val="009614CF"/>
    <w:rsid w:val="00971A9B"/>
    <w:rsid w:val="009765A7"/>
    <w:rsid w:val="009774A8"/>
    <w:rsid w:val="00982383"/>
    <w:rsid w:val="00982E38"/>
    <w:rsid w:val="00994061"/>
    <w:rsid w:val="009A26CC"/>
    <w:rsid w:val="009A3FEC"/>
    <w:rsid w:val="009B1BCA"/>
    <w:rsid w:val="009C3B57"/>
    <w:rsid w:val="009C4115"/>
    <w:rsid w:val="009E0468"/>
    <w:rsid w:val="00A02165"/>
    <w:rsid w:val="00A07ED6"/>
    <w:rsid w:val="00A12255"/>
    <w:rsid w:val="00A25B68"/>
    <w:rsid w:val="00A52068"/>
    <w:rsid w:val="00A540E0"/>
    <w:rsid w:val="00A5493B"/>
    <w:rsid w:val="00A551BA"/>
    <w:rsid w:val="00A741F4"/>
    <w:rsid w:val="00A93561"/>
    <w:rsid w:val="00AA0A42"/>
    <w:rsid w:val="00AB3535"/>
    <w:rsid w:val="00AB5077"/>
    <w:rsid w:val="00AD2F35"/>
    <w:rsid w:val="00AD5392"/>
    <w:rsid w:val="00AF0723"/>
    <w:rsid w:val="00AF0ECB"/>
    <w:rsid w:val="00AF50C7"/>
    <w:rsid w:val="00B027F3"/>
    <w:rsid w:val="00B30646"/>
    <w:rsid w:val="00B40C3F"/>
    <w:rsid w:val="00B44330"/>
    <w:rsid w:val="00B717F9"/>
    <w:rsid w:val="00B73346"/>
    <w:rsid w:val="00BA1A6B"/>
    <w:rsid w:val="00BA6A9E"/>
    <w:rsid w:val="00BB32C5"/>
    <w:rsid w:val="00BC0C6B"/>
    <w:rsid w:val="00BC781B"/>
    <w:rsid w:val="00BD7F10"/>
    <w:rsid w:val="00BE6AB3"/>
    <w:rsid w:val="00BE6FE7"/>
    <w:rsid w:val="00BF7646"/>
    <w:rsid w:val="00C07432"/>
    <w:rsid w:val="00C2366E"/>
    <w:rsid w:val="00C325B3"/>
    <w:rsid w:val="00C34F35"/>
    <w:rsid w:val="00C4581E"/>
    <w:rsid w:val="00C46E0E"/>
    <w:rsid w:val="00C51C7E"/>
    <w:rsid w:val="00C562E8"/>
    <w:rsid w:val="00C810AA"/>
    <w:rsid w:val="00C81EB0"/>
    <w:rsid w:val="00C82076"/>
    <w:rsid w:val="00C83C6C"/>
    <w:rsid w:val="00C874FB"/>
    <w:rsid w:val="00CA1525"/>
    <w:rsid w:val="00CA3357"/>
    <w:rsid w:val="00CA4486"/>
    <w:rsid w:val="00CE5FFA"/>
    <w:rsid w:val="00CF3409"/>
    <w:rsid w:val="00CF48B8"/>
    <w:rsid w:val="00CF66EB"/>
    <w:rsid w:val="00CF7C16"/>
    <w:rsid w:val="00D059C6"/>
    <w:rsid w:val="00D111C2"/>
    <w:rsid w:val="00D1219C"/>
    <w:rsid w:val="00D15D35"/>
    <w:rsid w:val="00D23A9B"/>
    <w:rsid w:val="00D31663"/>
    <w:rsid w:val="00D32EFF"/>
    <w:rsid w:val="00D4228D"/>
    <w:rsid w:val="00D425FF"/>
    <w:rsid w:val="00D45883"/>
    <w:rsid w:val="00D51F16"/>
    <w:rsid w:val="00D5667D"/>
    <w:rsid w:val="00D63843"/>
    <w:rsid w:val="00D72247"/>
    <w:rsid w:val="00D72B05"/>
    <w:rsid w:val="00D805DB"/>
    <w:rsid w:val="00D84188"/>
    <w:rsid w:val="00DA3E17"/>
    <w:rsid w:val="00DC0FB9"/>
    <w:rsid w:val="00DD5354"/>
    <w:rsid w:val="00DD7666"/>
    <w:rsid w:val="00DE045A"/>
    <w:rsid w:val="00DE0582"/>
    <w:rsid w:val="00DE3FE2"/>
    <w:rsid w:val="00DE7E48"/>
    <w:rsid w:val="00DF15B8"/>
    <w:rsid w:val="00DF66CE"/>
    <w:rsid w:val="00E00BB1"/>
    <w:rsid w:val="00E0296D"/>
    <w:rsid w:val="00E062BF"/>
    <w:rsid w:val="00E0727C"/>
    <w:rsid w:val="00E13EC4"/>
    <w:rsid w:val="00E26771"/>
    <w:rsid w:val="00E36117"/>
    <w:rsid w:val="00E36613"/>
    <w:rsid w:val="00E37C04"/>
    <w:rsid w:val="00E45382"/>
    <w:rsid w:val="00E5332E"/>
    <w:rsid w:val="00E54377"/>
    <w:rsid w:val="00E62592"/>
    <w:rsid w:val="00E6435F"/>
    <w:rsid w:val="00E6721D"/>
    <w:rsid w:val="00E72A8E"/>
    <w:rsid w:val="00E75DDC"/>
    <w:rsid w:val="00E92B90"/>
    <w:rsid w:val="00E944F3"/>
    <w:rsid w:val="00E95440"/>
    <w:rsid w:val="00EA219F"/>
    <w:rsid w:val="00EA2372"/>
    <w:rsid w:val="00EA37DB"/>
    <w:rsid w:val="00EA5111"/>
    <w:rsid w:val="00EB0120"/>
    <w:rsid w:val="00EB1406"/>
    <w:rsid w:val="00EC56A3"/>
    <w:rsid w:val="00ED1938"/>
    <w:rsid w:val="00ED354A"/>
    <w:rsid w:val="00ED7265"/>
    <w:rsid w:val="00ED7AF2"/>
    <w:rsid w:val="00EE74F5"/>
    <w:rsid w:val="00F00D99"/>
    <w:rsid w:val="00F12687"/>
    <w:rsid w:val="00F16E77"/>
    <w:rsid w:val="00F3374B"/>
    <w:rsid w:val="00F35B22"/>
    <w:rsid w:val="00F40408"/>
    <w:rsid w:val="00F47807"/>
    <w:rsid w:val="00F51B90"/>
    <w:rsid w:val="00F535DA"/>
    <w:rsid w:val="00F61AD6"/>
    <w:rsid w:val="00F76134"/>
    <w:rsid w:val="00F8439D"/>
    <w:rsid w:val="00FA1301"/>
    <w:rsid w:val="00FA7181"/>
    <w:rsid w:val="00FC5050"/>
    <w:rsid w:val="00FD0113"/>
    <w:rsid w:val="00FD0B89"/>
    <w:rsid w:val="00FD4091"/>
    <w:rsid w:val="00FD4E6E"/>
    <w:rsid w:val="00FD6521"/>
    <w:rsid w:val="00FE7489"/>
    <w:rsid w:val="00FF0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E2E2C1"/>
  <w15:chartTrackingRefBased/>
  <w15:docId w15:val="{21E8D5E3-2B41-41D2-86F0-2967C4779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1" w:unhideWhenUsed="1" w:qFormat="1"/>
    <w:lsdException w:name="toc 8" w:semiHidden="1" w:uiPriority="1" w:unhideWhenUsed="1" w:qFormat="1"/>
    <w:lsdException w:name="toc 9" w:semiHidden="1" w:uiPriority="1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367"/>
    <w:pPr>
      <w:suppressAutoHyphens/>
      <w:spacing w:after="120"/>
      <w:jc w:val="both"/>
    </w:pPr>
    <w:rPr>
      <w:rFonts w:eastAsia="Times New Roman" w:cs="Calibri"/>
      <w:sz w:val="22"/>
      <w:szCs w:val="24"/>
      <w:lang w:val="en-GB" w:eastAsia="ar-SA"/>
    </w:rPr>
  </w:style>
  <w:style w:type="paragraph" w:styleId="1">
    <w:name w:val="heading 1"/>
    <w:basedOn w:val="a"/>
    <w:next w:val="a"/>
    <w:link w:val="1Char"/>
    <w:uiPriority w:val="9"/>
    <w:qFormat/>
    <w:rsid w:val="008C2D0A"/>
    <w:pPr>
      <w:keepNext/>
      <w:pageBreakBefore/>
      <w:pBdr>
        <w:bottom w:val="single" w:sz="20" w:space="1" w:color="00008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uiPriority w:val="9"/>
    <w:qFormat/>
    <w:rsid w:val="008C2D0A"/>
    <w:pPr>
      <w:pageBreakBefore w:val="0"/>
      <w:pBdr>
        <w:bottom w:val="single" w:sz="8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uiPriority w:val="9"/>
    <w:qFormat/>
    <w:rsid w:val="008C2D0A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uiPriority w:val="9"/>
    <w:qFormat/>
    <w:rsid w:val="008C2D0A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uiPriority w:val="9"/>
    <w:qFormat/>
    <w:rsid w:val="008C2D0A"/>
    <w:pPr>
      <w:numPr>
        <w:ilvl w:val="4"/>
        <w:numId w:val="1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paragraph" w:styleId="6">
    <w:name w:val="heading 6"/>
    <w:basedOn w:val="a"/>
    <w:next w:val="a"/>
    <w:link w:val="6Char"/>
    <w:uiPriority w:val="9"/>
    <w:unhideWhenUsed/>
    <w:qFormat/>
    <w:rsid w:val="008C2D0A"/>
    <w:pPr>
      <w:keepNext/>
      <w:keepLines/>
      <w:spacing w:before="40" w:after="0"/>
      <w:outlineLvl w:val="5"/>
    </w:pPr>
    <w:rPr>
      <w:rFonts w:ascii="Calibri Light" w:hAnsi="Calibri Light" w:cs="Times New Roman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"/>
    <w:rsid w:val="008C2D0A"/>
    <w:rPr>
      <w:rFonts w:ascii="Arial" w:eastAsia="Times New Roman" w:hAnsi="Arial" w:cs="Arial"/>
      <w:b/>
      <w:bCs/>
      <w:color w:val="333399"/>
      <w:sz w:val="28"/>
      <w:szCs w:val="32"/>
      <w:lang w:eastAsia="ar-SA"/>
    </w:rPr>
  </w:style>
  <w:style w:type="character" w:customStyle="1" w:styleId="2Char">
    <w:name w:val="Επικεφαλίδα 2 Char"/>
    <w:link w:val="2"/>
    <w:uiPriority w:val="9"/>
    <w:rsid w:val="008C2D0A"/>
    <w:rPr>
      <w:rFonts w:ascii="Arial" w:eastAsia="Times New Roman" w:hAnsi="Arial" w:cs="Arial"/>
      <w:b/>
      <w:color w:val="002060"/>
      <w:sz w:val="24"/>
      <w:lang w:val="en-GB" w:eastAsia="ar-SA"/>
    </w:rPr>
  </w:style>
  <w:style w:type="character" w:customStyle="1" w:styleId="3Char">
    <w:name w:val="Επικεφαλίδα 3 Char"/>
    <w:link w:val="3"/>
    <w:uiPriority w:val="9"/>
    <w:rsid w:val="008C2D0A"/>
    <w:rPr>
      <w:rFonts w:ascii="Arial" w:eastAsia="Times New Roman" w:hAnsi="Arial" w:cs="Times New Roman"/>
      <w:b/>
      <w:bCs/>
      <w:szCs w:val="26"/>
      <w:lang w:val="en-GB" w:eastAsia="ar-SA"/>
    </w:rPr>
  </w:style>
  <w:style w:type="character" w:customStyle="1" w:styleId="4Char">
    <w:name w:val="Επικεφαλίδα 4 Char"/>
    <w:link w:val="4"/>
    <w:uiPriority w:val="9"/>
    <w:rsid w:val="008C2D0A"/>
    <w:rPr>
      <w:rFonts w:ascii="Arial" w:eastAsia="Times New Roman" w:hAnsi="Arial" w:cs="Times New Roman"/>
      <w:b/>
      <w:bCs/>
      <w:szCs w:val="28"/>
      <w:lang w:val="en-GB" w:eastAsia="ar-SA"/>
    </w:rPr>
  </w:style>
  <w:style w:type="character" w:customStyle="1" w:styleId="5Char">
    <w:name w:val="Επικεφαλίδα 5 Char"/>
    <w:link w:val="5"/>
    <w:uiPriority w:val="9"/>
    <w:rsid w:val="008C2D0A"/>
    <w:rPr>
      <w:rFonts w:ascii="Lucida Sans" w:eastAsia="Times New Roman" w:hAnsi="Lucida Sans" w:cs="Lucida Sans"/>
      <w:b/>
      <w:szCs w:val="20"/>
      <w:lang w:eastAsia="ar-SA"/>
    </w:rPr>
  </w:style>
  <w:style w:type="character" w:customStyle="1" w:styleId="6Char">
    <w:name w:val="Επικεφαλίδα 6 Char"/>
    <w:link w:val="6"/>
    <w:uiPriority w:val="9"/>
    <w:rsid w:val="008C2D0A"/>
    <w:rPr>
      <w:rFonts w:ascii="Calibri Light" w:eastAsia="Times New Roman" w:hAnsi="Calibri Light" w:cs="Times New Roman"/>
      <w:color w:val="1F4D78"/>
      <w:szCs w:val="24"/>
      <w:lang w:val="en-GB" w:eastAsia="ar-SA"/>
    </w:rPr>
  </w:style>
  <w:style w:type="character" w:customStyle="1" w:styleId="WW8Num1z0">
    <w:name w:val="WW8Num1z0"/>
    <w:rsid w:val="008C2D0A"/>
  </w:style>
  <w:style w:type="character" w:customStyle="1" w:styleId="WW8Num1z1">
    <w:name w:val="WW8Num1z1"/>
    <w:rsid w:val="008C2D0A"/>
  </w:style>
  <w:style w:type="character" w:customStyle="1" w:styleId="WW8Num1z2">
    <w:name w:val="WW8Num1z2"/>
    <w:rsid w:val="008C2D0A"/>
  </w:style>
  <w:style w:type="character" w:customStyle="1" w:styleId="WW8Num1z3">
    <w:name w:val="WW8Num1z3"/>
    <w:rsid w:val="008C2D0A"/>
  </w:style>
  <w:style w:type="character" w:customStyle="1" w:styleId="WW8Num1z4">
    <w:name w:val="WW8Num1z4"/>
    <w:rsid w:val="008C2D0A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8C2D0A"/>
  </w:style>
  <w:style w:type="character" w:customStyle="1" w:styleId="WW8Num1z6">
    <w:name w:val="WW8Num1z6"/>
    <w:rsid w:val="008C2D0A"/>
  </w:style>
  <w:style w:type="character" w:customStyle="1" w:styleId="WW8Num1z7">
    <w:name w:val="WW8Num1z7"/>
    <w:rsid w:val="008C2D0A"/>
  </w:style>
  <w:style w:type="character" w:customStyle="1" w:styleId="WW8Num1z8">
    <w:name w:val="WW8Num1z8"/>
    <w:rsid w:val="008C2D0A"/>
  </w:style>
  <w:style w:type="character" w:customStyle="1" w:styleId="WW8Num2z0">
    <w:name w:val="WW8Num2z0"/>
    <w:rsid w:val="008C2D0A"/>
    <w:rPr>
      <w:rFonts w:ascii="Symbol" w:hAnsi="Symbol" w:cs="Symbol"/>
      <w:lang w:val="el-GR"/>
    </w:rPr>
  </w:style>
  <w:style w:type="character" w:customStyle="1" w:styleId="WW8Num3z0">
    <w:name w:val="WW8Num3z0"/>
    <w:rsid w:val="008C2D0A"/>
    <w:rPr>
      <w:lang w:val="el-GR"/>
    </w:rPr>
  </w:style>
  <w:style w:type="character" w:customStyle="1" w:styleId="WW8Num4z0">
    <w:name w:val="WW8Num4z0"/>
    <w:rsid w:val="008C2D0A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8C2D0A"/>
    <w:rPr>
      <w:shd w:val="clear" w:color="auto" w:fill="FFFF00"/>
      <w:lang w:val="el-GR"/>
    </w:rPr>
  </w:style>
  <w:style w:type="character" w:customStyle="1" w:styleId="WW8Num6z0">
    <w:name w:val="WW8Num6z0"/>
    <w:rsid w:val="008C2D0A"/>
    <w:rPr>
      <w:b/>
      <w:bCs/>
      <w:szCs w:val="22"/>
      <w:lang w:val="el-GR"/>
    </w:rPr>
  </w:style>
  <w:style w:type="character" w:customStyle="1" w:styleId="WW8Num6z1">
    <w:name w:val="WW8Num6z1"/>
    <w:rsid w:val="008C2D0A"/>
  </w:style>
  <w:style w:type="character" w:customStyle="1" w:styleId="WW8Num6z2">
    <w:name w:val="WW8Num6z2"/>
    <w:rsid w:val="008C2D0A"/>
  </w:style>
  <w:style w:type="character" w:customStyle="1" w:styleId="WW8Num6z3">
    <w:name w:val="WW8Num6z3"/>
    <w:rsid w:val="008C2D0A"/>
  </w:style>
  <w:style w:type="character" w:customStyle="1" w:styleId="WW8Num6z4">
    <w:name w:val="WW8Num6z4"/>
    <w:rsid w:val="008C2D0A"/>
  </w:style>
  <w:style w:type="character" w:customStyle="1" w:styleId="WW8Num6z5">
    <w:name w:val="WW8Num6z5"/>
    <w:rsid w:val="008C2D0A"/>
  </w:style>
  <w:style w:type="character" w:customStyle="1" w:styleId="WW8Num6z6">
    <w:name w:val="WW8Num6z6"/>
    <w:rsid w:val="008C2D0A"/>
  </w:style>
  <w:style w:type="character" w:customStyle="1" w:styleId="WW8Num6z7">
    <w:name w:val="WW8Num6z7"/>
    <w:rsid w:val="008C2D0A"/>
  </w:style>
  <w:style w:type="character" w:customStyle="1" w:styleId="WW8Num6z8">
    <w:name w:val="WW8Num6z8"/>
    <w:rsid w:val="008C2D0A"/>
  </w:style>
  <w:style w:type="character" w:customStyle="1" w:styleId="WW8Num7z0">
    <w:name w:val="WW8Num7z0"/>
    <w:rsid w:val="008C2D0A"/>
    <w:rPr>
      <w:b/>
      <w:bCs/>
      <w:szCs w:val="22"/>
      <w:lang w:val="el-GR"/>
    </w:rPr>
  </w:style>
  <w:style w:type="character" w:customStyle="1" w:styleId="WW8Num7z1">
    <w:name w:val="WW8Num7z1"/>
    <w:rsid w:val="008C2D0A"/>
    <w:rPr>
      <w:rFonts w:eastAsia="Calibri"/>
      <w:lang w:val="el-GR"/>
    </w:rPr>
  </w:style>
  <w:style w:type="character" w:customStyle="1" w:styleId="WW8Num7z2">
    <w:name w:val="WW8Num7z2"/>
    <w:rsid w:val="008C2D0A"/>
  </w:style>
  <w:style w:type="character" w:customStyle="1" w:styleId="WW8Num7z3">
    <w:name w:val="WW8Num7z3"/>
    <w:rsid w:val="008C2D0A"/>
  </w:style>
  <w:style w:type="character" w:customStyle="1" w:styleId="WW8Num7z4">
    <w:name w:val="WW8Num7z4"/>
    <w:rsid w:val="008C2D0A"/>
  </w:style>
  <w:style w:type="character" w:customStyle="1" w:styleId="WW8Num7z5">
    <w:name w:val="WW8Num7z5"/>
    <w:rsid w:val="008C2D0A"/>
  </w:style>
  <w:style w:type="character" w:customStyle="1" w:styleId="WW8Num7z6">
    <w:name w:val="WW8Num7z6"/>
    <w:rsid w:val="008C2D0A"/>
  </w:style>
  <w:style w:type="character" w:customStyle="1" w:styleId="WW8Num7z7">
    <w:name w:val="WW8Num7z7"/>
    <w:rsid w:val="008C2D0A"/>
  </w:style>
  <w:style w:type="character" w:customStyle="1" w:styleId="WW8Num7z8">
    <w:name w:val="WW8Num7z8"/>
    <w:rsid w:val="008C2D0A"/>
  </w:style>
  <w:style w:type="character" w:customStyle="1" w:styleId="WW8Num8z0">
    <w:name w:val="WW8Num8z0"/>
    <w:rsid w:val="008C2D0A"/>
    <w:rPr>
      <w:rFonts w:ascii="Symbol" w:hAnsi="Symbol" w:cs="OpenSymbol"/>
      <w:color w:val="5B9BD5"/>
    </w:rPr>
  </w:style>
  <w:style w:type="character" w:customStyle="1" w:styleId="WW8Num9z0">
    <w:name w:val="WW8Num9z0"/>
    <w:rsid w:val="008C2D0A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8C2D0A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1z0">
    <w:name w:val="WW8Num11z0"/>
    <w:rsid w:val="008C2D0A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8C2D0A"/>
    <w:rPr>
      <w:rFonts w:ascii="Courier New" w:hAnsi="Courier New" w:cs="Courier New" w:hint="default"/>
    </w:rPr>
  </w:style>
  <w:style w:type="character" w:customStyle="1" w:styleId="WW8Num11z2">
    <w:name w:val="WW8Num11z2"/>
    <w:rsid w:val="008C2D0A"/>
    <w:rPr>
      <w:rFonts w:ascii="Wingdings" w:hAnsi="Wingdings" w:cs="Wingdings" w:hint="default"/>
    </w:rPr>
  </w:style>
  <w:style w:type="character" w:customStyle="1" w:styleId="50">
    <w:name w:val="Προεπιλεγμένη γραμματοσειρά5"/>
    <w:rsid w:val="008C2D0A"/>
  </w:style>
  <w:style w:type="character" w:customStyle="1" w:styleId="WW8Num10z1">
    <w:name w:val="WW8Num10z1"/>
    <w:rsid w:val="008C2D0A"/>
  </w:style>
  <w:style w:type="character" w:customStyle="1" w:styleId="WW8Num10z2">
    <w:name w:val="WW8Num10z2"/>
    <w:rsid w:val="008C2D0A"/>
  </w:style>
  <w:style w:type="character" w:customStyle="1" w:styleId="WW8Num10z3">
    <w:name w:val="WW8Num10z3"/>
    <w:rsid w:val="008C2D0A"/>
  </w:style>
  <w:style w:type="character" w:customStyle="1" w:styleId="WW8Num10z4">
    <w:name w:val="WW8Num10z4"/>
    <w:rsid w:val="008C2D0A"/>
  </w:style>
  <w:style w:type="character" w:customStyle="1" w:styleId="WW8Num10z5">
    <w:name w:val="WW8Num10z5"/>
    <w:rsid w:val="008C2D0A"/>
  </w:style>
  <w:style w:type="character" w:customStyle="1" w:styleId="WW8Num10z6">
    <w:name w:val="WW8Num10z6"/>
    <w:rsid w:val="008C2D0A"/>
  </w:style>
  <w:style w:type="character" w:customStyle="1" w:styleId="WW8Num10z7">
    <w:name w:val="WW8Num10z7"/>
    <w:rsid w:val="008C2D0A"/>
  </w:style>
  <w:style w:type="character" w:customStyle="1" w:styleId="WW8Num10z8">
    <w:name w:val="WW8Num10z8"/>
    <w:rsid w:val="008C2D0A"/>
  </w:style>
  <w:style w:type="character" w:customStyle="1" w:styleId="WW-">
    <w:name w:val="WW-Προεπιλεγμένη γραμματοσειρά"/>
    <w:rsid w:val="008C2D0A"/>
  </w:style>
  <w:style w:type="character" w:customStyle="1" w:styleId="WW-DefaultParagraphFont">
    <w:name w:val="WW-Default Paragraph Font"/>
    <w:rsid w:val="008C2D0A"/>
  </w:style>
  <w:style w:type="character" w:customStyle="1" w:styleId="WW8Num8z1">
    <w:name w:val="WW8Num8z1"/>
    <w:rsid w:val="008C2D0A"/>
    <w:rPr>
      <w:rFonts w:eastAsia="Calibri"/>
      <w:lang w:val="el-GR"/>
    </w:rPr>
  </w:style>
  <w:style w:type="character" w:customStyle="1" w:styleId="WW8Num8z2">
    <w:name w:val="WW8Num8z2"/>
    <w:rsid w:val="008C2D0A"/>
  </w:style>
  <w:style w:type="character" w:customStyle="1" w:styleId="WW8Num8z3">
    <w:name w:val="WW8Num8z3"/>
    <w:rsid w:val="008C2D0A"/>
  </w:style>
  <w:style w:type="character" w:customStyle="1" w:styleId="WW8Num8z4">
    <w:name w:val="WW8Num8z4"/>
    <w:rsid w:val="008C2D0A"/>
  </w:style>
  <w:style w:type="character" w:customStyle="1" w:styleId="WW8Num8z5">
    <w:name w:val="WW8Num8z5"/>
    <w:rsid w:val="008C2D0A"/>
  </w:style>
  <w:style w:type="character" w:customStyle="1" w:styleId="WW8Num8z6">
    <w:name w:val="WW8Num8z6"/>
    <w:rsid w:val="008C2D0A"/>
  </w:style>
  <w:style w:type="character" w:customStyle="1" w:styleId="WW8Num8z7">
    <w:name w:val="WW8Num8z7"/>
    <w:rsid w:val="008C2D0A"/>
  </w:style>
  <w:style w:type="character" w:customStyle="1" w:styleId="WW8Num8z8">
    <w:name w:val="WW8Num8z8"/>
    <w:rsid w:val="008C2D0A"/>
  </w:style>
  <w:style w:type="character" w:customStyle="1" w:styleId="WW8Num11z3">
    <w:name w:val="WW8Num11z3"/>
    <w:rsid w:val="008C2D0A"/>
  </w:style>
  <w:style w:type="character" w:customStyle="1" w:styleId="WW8Num11z4">
    <w:name w:val="WW8Num11z4"/>
    <w:rsid w:val="008C2D0A"/>
  </w:style>
  <w:style w:type="character" w:customStyle="1" w:styleId="WW8Num11z5">
    <w:name w:val="WW8Num11z5"/>
    <w:rsid w:val="008C2D0A"/>
  </w:style>
  <w:style w:type="character" w:customStyle="1" w:styleId="WW8Num11z6">
    <w:name w:val="WW8Num11z6"/>
    <w:rsid w:val="008C2D0A"/>
  </w:style>
  <w:style w:type="character" w:customStyle="1" w:styleId="WW8Num11z7">
    <w:name w:val="WW8Num11z7"/>
    <w:rsid w:val="008C2D0A"/>
  </w:style>
  <w:style w:type="character" w:customStyle="1" w:styleId="WW8Num11z8">
    <w:name w:val="WW8Num11z8"/>
    <w:rsid w:val="008C2D0A"/>
  </w:style>
  <w:style w:type="character" w:customStyle="1" w:styleId="WW-DefaultParagraphFont1">
    <w:name w:val="WW-Default Paragraph Font1"/>
    <w:rsid w:val="008C2D0A"/>
  </w:style>
  <w:style w:type="character" w:customStyle="1" w:styleId="40">
    <w:name w:val="Προεπιλεγμένη γραμματοσειρά4"/>
    <w:rsid w:val="008C2D0A"/>
  </w:style>
  <w:style w:type="character" w:customStyle="1" w:styleId="WW8Num2z1">
    <w:name w:val="WW8Num2z1"/>
    <w:rsid w:val="008C2D0A"/>
  </w:style>
  <w:style w:type="character" w:customStyle="1" w:styleId="WW8Num2z2">
    <w:name w:val="WW8Num2z2"/>
    <w:rsid w:val="008C2D0A"/>
  </w:style>
  <w:style w:type="character" w:customStyle="1" w:styleId="WW8Num2z3">
    <w:name w:val="WW8Num2z3"/>
    <w:rsid w:val="008C2D0A"/>
  </w:style>
  <w:style w:type="character" w:customStyle="1" w:styleId="WW8Num2z4">
    <w:name w:val="WW8Num2z4"/>
    <w:rsid w:val="008C2D0A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8C2D0A"/>
  </w:style>
  <w:style w:type="character" w:customStyle="1" w:styleId="WW8Num2z6">
    <w:name w:val="WW8Num2z6"/>
    <w:rsid w:val="008C2D0A"/>
  </w:style>
  <w:style w:type="character" w:customStyle="1" w:styleId="WW8Num2z7">
    <w:name w:val="WW8Num2z7"/>
    <w:rsid w:val="008C2D0A"/>
  </w:style>
  <w:style w:type="character" w:customStyle="1" w:styleId="WW8Num2z8">
    <w:name w:val="WW8Num2z8"/>
    <w:rsid w:val="008C2D0A"/>
  </w:style>
  <w:style w:type="character" w:customStyle="1" w:styleId="WW8Num9z1">
    <w:name w:val="WW8Num9z1"/>
    <w:rsid w:val="008C2D0A"/>
    <w:rPr>
      <w:rFonts w:eastAsia="Calibri"/>
      <w:lang w:val="el-GR"/>
    </w:rPr>
  </w:style>
  <w:style w:type="character" w:customStyle="1" w:styleId="WW8Num9z2">
    <w:name w:val="WW8Num9z2"/>
    <w:rsid w:val="008C2D0A"/>
  </w:style>
  <w:style w:type="character" w:customStyle="1" w:styleId="WW8Num9z3">
    <w:name w:val="WW8Num9z3"/>
    <w:rsid w:val="008C2D0A"/>
  </w:style>
  <w:style w:type="character" w:customStyle="1" w:styleId="WW8Num9z4">
    <w:name w:val="WW8Num9z4"/>
    <w:rsid w:val="008C2D0A"/>
  </w:style>
  <w:style w:type="character" w:customStyle="1" w:styleId="WW8Num9z5">
    <w:name w:val="WW8Num9z5"/>
    <w:rsid w:val="008C2D0A"/>
  </w:style>
  <w:style w:type="character" w:customStyle="1" w:styleId="WW8Num9z6">
    <w:name w:val="WW8Num9z6"/>
    <w:rsid w:val="008C2D0A"/>
  </w:style>
  <w:style w:type="character" w:customStyle="1" w:styleId="WW8Num9z7">
    <w:name w:val="WW8Num9z7"/>
    <w:rsid w:val="008C2D0A"/>
  </w:style>
  <w:style w:type="character" w:customStyle="1" w:styleId="WW8Num9z8">
    <w:name w:val="WW8Num9z8"/>
    <w:rsid w:val="008C2D0A"/>
  </w:style>
  <w:style w:type="character" w:customStyle="1" w:styleId="WW-DefaultParagraphFont11">
    <w:name w:val="WW-Default Paragraph Font11"/>
    <w:rsid w:val="008C2D0A"/>
  </w:style>
  <w:style w:type="character" w:customStyle="1" w:styleId="WW8Num12z0">
    <w:name w:val="WW8Num12z0"/>
    <w:rsid w:val="008C2D0A"/>
    <w:rPr>
      <w:rFonts w:ascii="Symbol" w:hAnsi="Symbol" w:cs="Symbol"/>
    </w:rPr>
  </w:style>
  <w:style w:type="character" w:customStyle="1" w:styleId="WW8Num12z1">
    <w:name w:val="WW8Num12z1"/>
    <w:rsid w:val="008C2D0A"/>
    <w:rPr>
      <w:rFonts w:ascii="Courier New" w:hAnsi="Courier New" w:cs="Courier New"/>
    </w:rPr>
  </w:style>
  <w:style w:type="character" w:customStyle="1" w:styleId="WW8Num12z2">
    <w:name w:val="WW8Num12z2"/>
    <w:rsid w:val="008C2D0A"/>
    <w:rPr>
      <w:rFonts w:ascii="Wingdings" w:hAnsi="Wingdings" w:cs="Wingdings"/>
    </w:rPr>
  </w:style>
  <w:style w:type="character" w:customStyle="1" w:styleId="WW-DefaultParagraphFont111">
    <w:name w:val="WW-Default Paragraph Font111"/>
    <w:rsid w:val="008C2D0A"/>
  </w:style>
  <w:style w:type="character" w:customStyle="1" w:styleId="WW-DefaultParagraphFont1111">
    <w:name w:val="WW-Default Paragraph Font1111"/>
    <w:rsid w:val="008C2D0A"/>
  </w:style>
  <w:style w:type="character" w:customStyle="1" w:styleId="WW-DefaultParagraphFont11111">
    <w:name w:val="WW-Default Paragraph Font11111"/>
    <w:rsid w:val="008C2D0A"/>
  </w:style>
  <w:style w:type="character" w:customStyle="1" w:styleId="30">
    <w:name w:val="Προεπιλεγμένη γραμματοσειρά3"/>
    <w:rsid w:val="008C2D0A"/>
  </w:style>
  <w:style w:type="character" w:customStyle="1" w:styleId="WW-DefaultParagraphFont111111">
    <w:name w:val="WW-Default Paragraph Font111111"/>
    <w:rsid w:val="008C2D0A"/>
  </w:style>
  <w:style w:type="character" w:customStyle="1" w:styleId="DefaultParagraphFont2">
    <w:name w:val="Default Paragraph Font2"/>
    <w:rsid w:val="008C2D0A"/>
  </w:style>
  <w:style w:type="character" w:customStyle="1" w:styleId="WW8Num12z3">
    <w:name w:val="WW8Num12z3"/>
    <w:rsid w:val="008C2D0A"/>
  </w:style>
  <w:style w:type="character" w:customStyle="1" w:styleId="WW8Num12z4">
    <w:name w:val="WW8Num12z4"/>
    <w:rsid w:val="008C2D0A"/>
  </w:style>
  <w:style w:type="character" w:customStyle="1" w:styleId="WW8Num12z5">
    <w:name w:val="WW8Num12z5"/>
    <w:rsid w:val="008C2D0A"/>
  </w:style>
  <w:style w:type="character" w:customStyle="1" w:styleId="WW8Num12z6">
    <w:name w:val="WW8Num12z6"/>
    <w:rsid w:val="008C2D0A"/>
  </w:style>
  <w:style w:type="character" w:customStyle="1" w:styleId="WW8Num12z7">
    <w:name w:val="WW8Num12z7"/>
    <w:rsid w:val="008C2D0A"/>
  </w:style>
  <w:style w:type="character" w:customStyle="1" w:styleId="WW8Num12z8">
    <w:name w:val="WW8Num12z8"/>
    <w:rsid w:val="008C2D0A"/>
  </w:style>
  <w:style w:type="character" w:customStyle="1" w:styleId="WW8Num13z0">
    <w:name w:val="WW8Num13z0"/>
    <w:rsid w:val="008C2D0A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8C2D0A"/>
  </w:style>
  <w:style w:type="character" w:customStyle="1" w:styleId="WW8Num13z1">
    <w:name w:val="WW8Num13z1"/>
    <w:rsid w:val="008C2D0A"/>
    <w:rPr>
      <w:rFonts w:eastAsia="Calibri"/>
      <w:lang w:val="el-GR"/>
    </w:rPr>
  </w:style>
  <w:style w:type="character" w:customStyle="1" w:styleId="WW8Num13z2">
    <w:name w:val="WW8Num13z2"/>
    <w:rsid w:val="008C2D0A"/>
  </w:style>
  <w:style w:type="character" w:customStyle="1" w:styleId="WW8Num13z3">
    <w:name w:val="WW8Num13z3"/>
    <w:rsid w:val="008C2D0A"/>
  </w:style>
  <w:style w:type="character" w:customStyle="1" w:styleId="WW8Num13z4">
    <w:name w:val="WW8Num13z4"/>
    <w:rsid w:val="008C2D0A"/>
  </w:style>
  <w:style w:type="character" w:customStyle="1" w:styleId="WW8Num13z5">
    <w:name w:val="WW8Num13z5"/>
    <w:rsid w:val="008C2D0A"/>
  </w:style>
  <w:style w:type="character" w:customStyle="1" w:styleId="WW8Num13z6">
    <w:name w:val="WW8Num13z6"/>
    <w:rsid w:val="008C2D0A"/>
  </w:style>
  <w:style w:type="character" w:customStyle="1" w:styleId="WW8Num13z7">
    <w:name w:val="WW8Num13z7"/>
    <w:rsid w:val="008C2D0A"/>
  </w:style>
  <w:style w:type="character" w:customStyle="1" w:styleId="WW8Num13z8">
    <w:name w:val="WW8Num13z8"/>
    <w:rsid w:val="008C2D0A"/>
  </w:style>
  <w:style w:type="character" w:customStyle="1" w:styleId="WW8Num14z0">
    <w:name w:val="WW8Num14z0"/>
    <w:rsid w:val="008C2D0A"/>
    <w:rPr>
      <w:rFonts w:ascii="Symbol" w:hAnsi="Symbol" w:cs="OpenSymbol"/>
    </w:rPr>
  </w:style>
  <w:style w:type="character" w:customStyle="1" w:styleId="WW8Num14z1">
    <w:name w:val="WW8Num14z1"/>
    <w:rsid w:val="008C2D0A"/>
  </w:style>
  <w:style w:type="character" w:customStyle="1" w:styleId="WW8Num14z2">
    <w:name w:val="WW8Num14z2"/>
    <w:rsid w:val="008C2D0A"/>
  </w:style>
  <w:style w:type="character" w:customStyle="1" w:styleId="WW8Num14z3">
    <w:name w:val="WW8Num14z3"/>
    <w:rsid w:val="008C2D0A"/>
  </w:style>
  <w:style w:type="character" w:customStyle="1" w:styleId="WW8Num14z4">
    <w:name w:val="WW8Num14z4"/>
    <w:rsid w:val="008C2D0A"/>
  </w:style>
  <w:style w:type="character" w:customStyle="1" w:styleId="WW8Num14z5">
    <w:name w:val="WW8Num14z5"/>
    <w:rsid w:val="008C2D0A"/>
  </w:style>
  <w:style w:type="character" w:customStyle="1" w:styleId="WW8Num14z6">
    <w:name w:val="WW8Num14z6"/>
    <w:rsid w:val="008C2D0A"/>
  </w:style>
  <w:style w:type="character" w:customStyle="1" w:styleId="WW8Num14z7">
    <w:name w:val="WW8Num14z7"/>
    <w:rsid w:val="008C2D0A"/>
  </w:style>
  <w:style w:type="character" w:customStyle="1" w:styleId="WW8Num14z8">
    <w:name w:val="WW8Num14z8"/>
    <w:rsid w:val="008C2D0A"/>
  </w:style>
  <w:style w:type="character" w:customStyle="1" w:styleId="WW8Num15z0">
    <w:name w:val="WW8Num15z0"/>
    <w:rsid w:val="008C2D0A"/>
  </w:style>
  <w:style w:type="character" w:customStyle="1" w:styleId="WW8Num15z1">
    <w:name w:val="WW8Num15z1"/>
    <w:rsid w:val="008C2D0A"/>
  </w:style>
  <w:style w:type="character" w:customStyle="1" w:styleId="WW8Num15z2">
    <w:name w:val="WW8Num15z2"/>
    <w:rsid w:val="008C2D0A"/>
  </w:style>
  <w:style w:type="character" w:customStyle="1" w:styleId="WW8Num15z3">
    <w:name w:val="WW8Num15z3"/>
    <w:rsid w:val="008C2D0A"/>
  </w:style>
  <w:style w:type="character" w:customStyle="1" w:styleId="WW8Num15z4">
    <w:name w:val="WW8Num15z4"/>
    <w:rsid w:val="008C2D0A"/>
  </w:style>
  <w:style w:type="character" w:customStyle="1" w:styleId="WW8Num15z5">
    <w:name w:val="WW8Num15z5"/>
    <w:rsid w:val="008C2D0A"/>
  </w:style>
  <w:style w:type="character" w:customStyle="1" w:styleId="WW8Num15z6">
    <w:name w:val="WW8Num15z6"/>
    <w:rsid w:val="008C2D0A"/>
  </w:style>
  <w:style w:type="character" w:customStyle="1" w:styleId="WW8Num15z7">
    <w:name w:val="WW8Num15z7"/>
    <w:rsid w:val="008C2D0A"/>
  </w:style>
  <w:style w:type="character" w:customStyle="1" w:styleId="WW8Num15z8">
    <w:name w:val="WW8Num15z8"/>
    <w:rsid w:val="008C2D0A"/>
  </w:style>
  <w:style w:type="character" w:customStyle="1" w:styleId="WW8Num16z0">
    <w:name w:val="WW8Num16z0"/>
    <w:rsid w:val="008C2D0A"/>
  </w:style>
  <w:style w:type="character" w:customStyle="1" w:styleId="WW8Num16z1">
    <w:name w:val="WW8Num16z1"/>
    <w:rsid w:val="008C2D0A"/>
  </w:style>
  <w:style w:type="character" w:customStyle="1" w:styleId="WW8Num16z2">
    <w:name w:val="WW8Num16z2"/>
    <w:rsid w:val="008C2D0A"/>
  </w:style>
  <w:style w:type="character" w:customStyle="1" w:styleId="WW8Num16z3">
    <w:name w:val="WW8Num16z3"/>
    <w:rsid w:val="008C2D0A"/>
  </w:style>
  <w:style w:type="character" w:customStyle="1" w:styleId="WW8Num16z4">
    <w:name w:val="WW8Num16z4"/>
    <w:rsid w:val="008C2D0A"/>
  </w:style>
  <w:style w:type="character" w:customStyle="1" w:styleId="WW8Num16z5">
    <w:name w:val="WW8Num16z5"/>
    <w:rsid w:val="008C2D0A"/>
  </w:style>
  <w:style w:type="character" w:customStyle="1" w:styleId="WW8Num16z6">
    <w:name w:val="WW8Num16z6"/>
    <w:rsid w:val="008C2D0A"/>
  </w:style>
  <w:style w:type="character" w:customStyle="1" w:styleId="WW8Num16z7">
    <w:name w:val="WW8Num16z7"/>
    <w:rsid w:val="008C2D0A"/>
  </w:style>
  <w:style w:type="character" w:customStyle="1" w:styleId="WW8Num16z8">
    <w:name w:val="WW8Num16z8"/>
    <w:rsid w:val="008C2D0A"/>
  </w:style>
  <w:style w:type="character" w:customStyle="1" w:styleId="WW-DefaultParagraphFont11111111">
    <w:name w:val="WW-Default Paragraph Font11111111"/>
    <w:rsid w:val="008C2D0A"/>
  </w:style>
  <w:style w:type="character" w:customStyle="1" w:styleId="WW-DefaultParagraphFont111111111">
    <w:name w:val="WW-Default Paragraph Font111111111"/>
    <w:rsid w:val="008C2D0A"/>
  </w:style>
  <w:style w:type="character" w:customStyle="1" w:styleId="WW-DefaultParagraphFont1111111111">
    <w:name w:val="WW-Default Paragraph Font1111111111"/>
    <w:rsid w:val="008C2D0A"/>
  </w:style>
  <w:style w:type="character" w:customStyle="1" w:styleId="WW-DefaultParagraphFont11111111111">
    <w:name w:val="WW-Default Paragraph Font11111111111"/>
    <w:rsid w:val="008C2D0A"/>
  </w:style>
  <w:style w:type="character" w:customStyle="1" w:styleId="WW-DefaultParagraphFont111111111111">
    <w:name w:val="WW-Default Paragraph Font111111111111"/>
    <w:rsid w:val="008C2D0A"/>
  </w:style>
  <w:style w:type="character" w:customStyle="1" w:styleId="WW8Num17z0">
    <w:name w:val="WW8Num17z0"/>
    <w:rsid w:val="008C2D0A"/>
  </w:style>
  <w:style w:type="character" w:customStyle="1" w:styleId="WW8Num17z1">
    <w:name w:val="WW8Num17z1"/>
    <w:rsid w:val="008C2D0A"/>
  </w:style>
  <w:style w:type="character" w:customStyle="1" w:styleId="WW8Num17z2">
    <w:name w:val="WW8Num17z2"/>
    <w:rsid w:val="008C2D0A"/>
  </w:style>
  <w:style w:type="character" w:customStyle="1" w:styleId="WW8Num17z3">
    <w:name w:val="WW8Num17z3"/>
    <w:rsid w:val="008C2D0A"/>
  </w:style>
  <w:style w:type="character" w:customStyle="1" w:styleId="WW8Num17z4">
    <w:name w:val="WW8Num17z4"/>
    <w:rsid w:val="008C2D0A"/>
  </w:style>
  <w:style w:type="character" w:customStyle="1" w:styleId="WW8Num17z5">
    <w:name w:val="WW8Num17z5"/>
    <w:rsid w:val="008C2D0A"/>
  </w:style>
  <w:style w:type="character" w:customStyle="1" w:styleId="WW8Num17z6">
    <w:name w:val="WW8Num17z6"/>
    <w:rsid w:val="008C2D0A"/>
  </w:style>
  <w:style w:type="character" w:customStyle="1" w:styleId="WW8Num17z7">
    <w:name w:val="WW8Num17z7"/>
    <w:rsid w:val="008C2D0A"/>
  </w:style>
  <w:style w:type="character" w:customStyle="1" w:styleId="WW8Num17z8">
    <w:name w:val="WW8Num17z8"/>
    <w:rsid w:val="008C2D0A"/>
  </w:style>
  <w:style w:type="character" w:customStyle="1" w:styleId="WW8Num18z0">
    <w:name w:val="WW8Num18z0"/>
    <w:rsid w:val="008C2D0A"/>
  </w:style>
  <w:style w:type="character" w:customStyle="1" w:styleId="WW8Num18z1">
    <w:name w:val="WW8Num18z1"/>
    <w:rsid w:val="008C2D0A"/>
  </w:style>
  <w:style w:type="character" w:customStyle="1" w:styleId="WW8Num18z2">
    <w:name w:val="WW8Num18z2"/>
    <w:rsid w:val="008C2D0A"/>
  </w:style>
  <w:style w:type="character" w:customStyle="1" w:styleId="WW8Num18z3">
    <w:name w:val="WW8Num18z3"/>
    <w:rsid w:val="008C2D0A"/>
  </w:style>
  <w:style w:type="character" w:customStyle="1" w:styleId="WW8Num18z4">
    <w:name w:val="WW8Num18z4"/>
    <w:rsid w:val="008C2D0A"/>
  </w:style>
  <w:style w:type="character" w:customStyle="1" w:styleId="WW8Num18z5">
    <w:name w:val="WW8Num18z5"/>
    <w:rsid w:val="008C2D0A"/>
  </w:style>
  <w:style w:type="character" w:customStyle="1" w:styleId="WW8Num18z6">
    <w:name w:val="WW8Num18z6"/>
    <w:rsid w:val="008C2D0A"/>
  </w:style>
  <w:style w:type="character" w:customStyle="1" w:styleId="WW8Num18z7">
    <w:name w:val="WW8Num18z7"/>
    <w:rsid w:val="008C2D0A"/>
  </w:style>
  <w:style w:type="character" w:customStyle="1" w:styleId="WW8Num18z8">
    <w:name w:val="WW8Num18z8"/>
    <w:rsid w:val="008C2D0A"/>
  </w:style>
  <w:style w:type="character" w:customStyle="1" w:styleId="WW8Num3z1">
    <w:name w:val="WW8Num3z1"/>
    <w:rsid w:val="008C2D0A"/>
  </w:style>
  <w:style w:type="character" w:customStyle="1" w:styleId="WW8Num3z2">
    <w:name w:val="WW8Num3z2"/>
    <w:rsid w:val="008C2D0A"/>
  </w:style>
  <w:style w:type="character" w:customStyle="1" w:styleId="WW8Num3z3">
    <w:name w:val="WW8Num3z3"/>
    <w:rsid w:val="008C2D0A"/>
  </w:style>
  <w:style w:type="character" w:customStyle="1" w:styleId="WW8Num3z4">
    <w:name w:val="WW8Num3z4"/>
    <w:rsid w:val="008C2D0A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8C2D0A"/>
  </w:style>
  <w:style w:type="character" w:customStyle="1" w:styleId="WW8Num3z6">
    <w:name w:val="WW8Num3z6"/>
    <w:rsid w:val="008C2D0A"/>
  </w:style>
  <w:style w:type="character" w:customStyle="1" w:styleId="WW8Num3z7">
    <w:name w:val="WW8Num3z7"/>
    <w:rsid w:val="008C2D0A"/>
  </w:style>
  <w:style w:type="character" w:customStyle="1" w:styleId="WW8Num3z8">
    <w:name w:val="WW8Num3z8"/>
    <w:rsid w:val="008C2D0A"/>
  </w:style>
  <w:style w:type="character" w:customStyle="1" w:styleId="WW-DefaultParagraphFont1111111111111">
    <w:name w:val="WW-Default Paragraph Font1111111111111"/>
    <w:rsid w:val="008C2D0A"/>
  </w:style>
  <w:style w:type="character" w:customStyle="1" w:styleId="WW-DefaultParagraphFont11111111111111">
    <w:name w:val="WW-Default Paragraph Font11111111111111"/>
    <w:rsid w:val="008C2D0A"/>
  </w:style>
  <w:style w:type="character" w:customStyle="1" w:styleId="WW-DefaultParagraphFont111111111111111">
    <w:name w:val="WW-Default Paragraph Font111111111111111"/>
    <w:rsid w:val="008C2D0A"/>
  </w:style>
  <w:style w:type="character" w:customStyle="1" w:styleId="WW-DefaultParagraphFont1111111111111111">
    <w:name w:val="WW-Default Paragraph Font1111111111111111"/>
    <w:rsid w:val="008C2D0A"/>
  </w:style>
  <w:style w:type="character" w:customStyle="1" w:styleId="20">
    <w:name w:val="Προεπιλεγμένη γραμματοσειρά2"/>
    <w:rsid w:val="008C2D0A"/>
  </w:style>
  <w:style w:type="character" w:customStyle="1" w:styleId="WW8Num19z0">
    <w:name w:val="WW8Num19z0"/>
    <w:rsid w:val="008C2D0A"/>
    <w:rPr>
      <w:rFonts w:ascii="Calibri" w:hAnsi="Calibri" w:cs="Calibri"/>
    </w:rPr>
  </w:style>
  <w:style w:type="character" w:customStyle="1" w:styleId="WW8Num19z1">
    <w:name w:val="WW8Num19z1"/>
    <w:rsid w:val="008C2D0A"/>
  </w:style>
  <w:style w:type="character" w:customStyle="1" w:styleId="WW8Num20z0">
    <w:name w:val="WW8Num20z0"/>
    <w:rsid w:val="008C2D0A"/>
    <w:rPr>
      <w:rFonts w:ascii="Calibri" w:eastAsia="Calibri" w:hAnsi="Calibri" w:cs="Times New Roman"/>
    </w:rPr>
  </w:style>
  <w:style w:type="character" w:customStyle="1" w:styleId="WW8Num20z1">
    <w:name w:val="WW8Num20z1"/>
    <w:rsid w:val="008C2D0A"/>
    <w:rPr>
      <w:rFonts w:ascii="Courier New" w:hAnsi="Courier New" w:cs="Courier New"/>
    </w:rPr>
  </w:style>
  <w:style w:type="character" w:customStyle="1" w:styleId="WW8Num20z2">
    <w:name w:val="WW8Num20z2"/>
    <w:rsid w:val="008C2D0A"/>
    <w:rPr>
      <w:rFonts w:ascii="Wingdings" w:hAnsi="Wingdings" w:cs="Wingdings"/>
    </w:rPr>
  </w:style>
  <w:style w:type="character" w:customStyle="1" w:styleId="WW8Num20z3">
    <w:name w:val="WW8Num20z3"/>
    <w:rsid w:val="008C2D0A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8C2D0A"/>
  </w:style>
  <w:style w:type="character" w:customStyle="1" w:styleId="WW8Num19z2">
    <w:name w:val="WW8Num19z2"/>
    <w:rsid w:val="008C2D0A"/>
  </w:style>
  <w:style w:type="character" w:customStyle="1" w:styleId="WW8Num19z3">
    <w:name w:val="WW8Num19z3"/>
    <w:rsid w:val="008C2D0A"/>
  </w:style>
  <w:style w:type="character" w:customStyle="1" w:styleId="WW8Num19z4">
    <w:name w:val="WW8Num19z4"/>
    <w:rsid w:val="008C2D0A"/>
  </w:style>
  <w:style w:type="character" w:customStyle="1" w:styleId="WW8Num19z5">
    <w:name w:val="WW8Num19z5"/>
    <w:rsid w:val="008C2D0A"/>
  </w:style>
  <w:style w:type="character" w:customStyle="1" w:styleId="WW8Num19z6">
    <w:name w:val="WW8Num19z6"/>
    <w:rsid w:val="008C2D0A"/>
  </w:style>
  <w:style w:type="character" w:customStyle="1" w:styleId="WW8Num19z7">
    <w:name w:val="WW8Num19z7"/>
    <w:rsid w:val="008C2D0A"/>
  </w:style>
  <w:style w:type="character" w:customStyle="1" w:styleId="WW8Num19z8">
    <w:name w:val="WW8Num19z8"/>
    <w:rsid w:val="008C2D0A"/>
  </w:style>
  <w:style w:type="character" w:customStyle="1" w:styleId="WW8Num20z4">
    <w:name w:val="WW8Num20z4"/>
    <w:rsid w:val="008C2D0A"/>
  </w:style>
  <w:style w:type="character" w:customStyle="1" w:styleId="WW8Num20z5">
    <w:name w:val="WW8Num20z5"/>
    <w:rsid w:val="008C2D0A"/>
  </w:style>
  <w:style w:type="character" w:customStyle="1" w:styleId="WW8Num20z6">
    <w:name w:val="WW8Num20z6"/>
    <w:rsid w:val="008C2D0A"/>
  </w:style>
  <w:style w:type="character" w:customStyle="1" w:styleId="WW8Num20z7">
    <w:name w:val="WW8Num20z7"/>
    <w:rsid w:val="008C2D0A"/>
  </w:style>
  <w:style w:type="character" w:customStyle="1" w:styleId="WW8Num20z8">
    <w:name w:val="WW8Num20z8"/>
    <w:rsid w:val="008C2D0A"/>
  </w:style>
  <w:style w:type="character" w:customStyle="1" w:styleId="WW-DefaultParagraphFont111111111111111111">
    <w:name w:val="WW-Default Paragraph Font111111111111111111"/>
    <w:rsid w:val="008C2D0A"/>
  </w:style>
  <w:style w:type="character" w:customStyle="1" w:styleId="WW-DefaultParagraphFont1111111111111111111">
    <w:name w:val="WW-Default Paragraph Font1111111111111111111"/>
    <w:rsid w:val="008C2D0A"/>
  </w:style>
  <w:style w:type="character" w:customStyle="1" w:styleId="WW8Num21z0">
    <w:name w:val="WW8Num21z0"/>
    <w:rsid w:val="008C2D0A"/>
    <w:rPr>
      <w:rFonts w:ascii="Calibri" w:eastAsia="Times New Roman" w:hAnsi="Calibri" w:cs="Calibri"/>
    </w:rPr>
  </w:style>
  <w:style w:type="character" w:customStyle="1" w:styleId="WW8Num21z1">
    <w:name w:val="WW8Num21z1"/>
    <w:rsid w:val="008C2D0A"/>
    <w:rPr>
      <w:rFonts w:ascii="Courier New" w:hAnsi="Courier New" w:cs="Courier New"/>
    </w:rPr>
  </w:style>
  <w:style w:type="character" w:customStyle="1" w:styleId="WW8Num21z2">
    <w:name w:val="WW8Num21z2"/>
    <w:rsid w:val="008C2D0A"/>
    <w:rPr>
      <w:rFonts w:ascii="Wingdings" w:hAnsi="Wingdings" w:cs="Wingdings"/>
    </w:rPr>
  </w:style>
  <w:style w:type="character" w:customStyle="1" w:styleId="WW8Num21z3">
    <w:name w:val="WW8Num21z3"/>
    <w:rsid w:val="008C2D0A"/>
    <w:rPr>
      <w:rFonts w:ascii="Symbol" w:hAnsi="Symbol" w:cs="Symbol"/>
    </w:rPr>
  </w:style>
  <w:style w:type="character" w:customStyle="1" w:styleId="WW8Num22z0">
    <w:name w:val="WW8Num22z0"/>
    <w:rsid w:val="008C2D0A"/>
    <w:rPr>
      <w:rFonts w:ascii="Symbol" w:hAnsi="Symbol" w:cs="Symbol"/>
    </w:rPr>
  </w:style>
  <w:style w:type="character" w:customStyle="1" w:styleId="WW8Num22z1">
    <w:name w:val="WW8Num22z1"/>
    <w:rsid w:val="008C2D0A"/>
    <w:rPr>
      <w:rFonts w:ascii="Courier New" w:hAnsi="Courier New" w:cs="Courier New"/>
    </w:rPr>
  </w:style>
  <w:style w:type="character" w:customStyle="1" w:styleId="WW8Num22z2">
    <w:name w:val="WW8Num22z2"/>
    <w:rsid w:val="008C2D0A"/>
    <w:rPr>
      <w:rFonts w:ascii="Wingdings" w:hAnsi="Wingdings" w:cs="Wingdings"/>
    </w:rPr>
  </w:style>
  <w:style w:type="character" w:customStyle="1" w:styleId="WW8Num23z0">
    <w:name w:val="WW8Num23z0"/>
    <w:rsid w:val="008C2D0A"/>
    <w:rPr>
      <w:rFonts w:ascii="Calibri" w:eastAsia="Times New Roman" w:hAnsi="Calibri" w:cs="Calibri"/>
    </w:rPr>
  </w:style>
  <w:style w:type="character" w:customStyle="1" w:styleId="WW8Num23z1">
    <w:name w:val="WW8Num23z1"/>
    <w:rsid w:val="008C2D0A"/>
    <w:rPr>
      <w:rFonts w:ascii="Courier New" w:hAnsi="Courier New" w:cs="Courier New"/>
    </w:rPr>
  </w:style>
  <w:style w:type="character" w:customStyle="1" w:styleId="WW8Num23z2">
    <w:name w:val="WW8Num23z2"/>
    <w:rsid w:val="008C2D0A"/>
    <w:rPr>
      <w:rFonts w:ascii="Wingdings" w:hAnsi="Wingdings" w:cs="Wingdings"/>
    </w:rPr>
  </w:style>
  <w:style w:type="character" w:customStyle="1" w:styleId="WW8Num23z3">
    <w:name w:val="WW8Num23z3"/>
    <w:rsid w:val="008C2D0A"/>
    <w:rPr>
      <w:rFonts w:ascii="Symbol" w:hAnsi="Symbol" w:cs="Symbol"/>
    </w:rPr>
  </w:style>
  <w:style w:type="character" w:customStyle="1" w:styleId="WW8Num24z0">
    <w:name w:val="WW8Num24z0"/>
    <w:rsid w:val="008C2D0A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8C2D0A"/>
    <w:rPr>
      <w:rFonts w:ascii="Courier New" w:hAnsi="Courier New" w:cs="Courier New"/>
    </w:rPr>
  </w:style>
  <w:style w:type="character" w:customStyle="1" w:styleId="WW8Num24z2">
    <w:name w:val="WW8Num24z2"/>
    <w:rsid w:val="008C2D0A"/>
    <w:rPr>
      <w:rFonts w:ascii="Wingdings" w:hAnsi="Wingdings" w:cs="Wingdings"/>
    </w:rPr>
  </w:style>
  <w:style w:type="character" w:customStyle="1" w:styleId="WW8Num25z0">
    <w:name w:val="WW8Num25z0"/>
    <w:rsid w:val="008C2D0A"/>
    <w:rPr>
      <w:rFonts w:ascii="Symbol" w:hAnsi="Symbol" w:cs="Symbol"/>
    </w:rPr>
  </w:style>
  <w:style w:type="character" w:customStyle="1" w:styleId="WW8Num25z1">
    <w:name w:val="WW8Num25z1"/>
    <w:rsid w:val="008C2D0A"/>
    <w:rPr>
      <w:rFonts w:ascii="Courier New" w:hAnsi="Courier New" w:cs="Courier New"/>
    </w:rPr>
  </w:style>
  <w:style w:type="character" w:customStyle="1" w:styleId="WW8Num25z2">
    <w:name w:val="WW8Num25z2"/>
    <w:rsid w:val="008C2D0A"/>
    <w:rPr>
      <w:rFonts w:ascii="Wingdings" w:hAnsi="Wingdings" w:cs="Wingdings"/>
    </w:rPr>
  </w:style>
  <w:style w:type="character" w:customStyle="1" w:styleId="WW8Num26z0">
    <w:name w:val="WW8Num26z0"/>
    <w:rsid w:val="008C2D0A"/>
    <w:rPr>
      <w:rFonts w:ascii="Symbol" w:hAnsi="Symbol" w:cs="Symbol"/>
    </w:rPr>
  </w:style>
  <w:style w:type="character" w:customStyle="1" w:styleId="WW8Num26z1">
    <w:name w:val="WW8Num26z1"/>
    <w:rsid w:val="008C2D0A"/>
    <w:rPr>
      <w:rFonts w:ascii="Courier New" w:hAnsi="Courier New" w:cs="Courier New"/>
    </w:rPr>
  </w:style>
  <w:style w:type="character" w:customStyle="1" w:styleId="WW8Num26z2">
    <w:name w:val="WW8Num26z2"/>
    <w:rsid w:val="008C2D0A"/>
    <w:rPr>
      <w:rFonts w:ascii="Wingdings" w:hAnsi="Wingdings" w:cs="Wingdings"/>
    </w:rPr>
  </w:style>
  <w:style w:type="character" w:customStyle="1" w:styleId="WW8Num27z0">
    <w:name w:val="WW8Num27z0"/>
    <w:rsid w:val="008C2D0A"/>
    <w:rPr>
      <w:rFonts w:ascii="Calibri" w:eastAsia="Times New Roman" w:hAnsi="Calibri" w:cs="Calibri"/>
    </w:rPr>
  </w:style>
  <w:style w:type="character" w:customStyle="1" w:styleId="WW8Num27z1">
    <w:name w:val="WW8Num27z1"/>
    <w:rsid w:val="008C2D0A"/>
    <w:rPr>
      <w:rFonts w:ascii="Courier New" w:hAnsi="Courier New" w:cs="Courier New"/>
    </w:rPr>
  </w:style>
  <w:style w:type="character" w:customStyle="1" w:styleId="WW8Num27z2">
    <w:name w:val="WW8Num27z2"/>
    <w:rsid w:val="008C2D0A"/>
    <w:rPr>
      <w:rFonts w:ascii="Wingdings" w:hAnsi="Wingdings" w:cs="Wingdings"/>
    </w:rPr>
  </w:style>
  <w:style w:type="character" w:customStyle="1" w:styleId="WW8Num27z3">
    <w:name w:val="WW8Num27z3"/>
    <w:rsid w:val="008C2D0A"/>
    <w:rPr>
      <w:rFonts w:ascii="Symbol" w:hAnsi="Symbol" w:cs="Symbol"/>
    </w:rPr>
  </w:style>
  <w:style w:type="character" w:customStyle="1" w:styleId="WW8Num28z0">
    <w:name w:val="WW8Num28z0"/>
    <w:rsid w:val="008C2D0A"/>
    <w:rPr>
      <w:rFonts w:ascii="Symbol" w:hAnsi="Symbol" w:cs="Symbol"/>
    </w:rPr>
  </w:style>
  <w:style w:type="character" w:customStyle="1" w:styleId="WW8Num28z1">
    <w:name w:val="WW8Num28z1"/>
    <w:rsid w:val="008C2D0A"/>
    <w:rPr>
      <w:rFonts w:ascii="Courier New" w:hAnsi="Courier New" w:cs="Courier New"/>
    </w:rPr>
  </w:style>
  <w:style w:type="character" w:customStyle="1" w:styleId="WW8Num28z2">
    <w:name w:val="WW8Num28z2"/>
    <w:rsid w:val="008C2D0A"/>
    <w:rPr>
      <w:rFonts w:ascii="Wingdings" w:hAnsi="Wingdings" w:cs="Wingdings"/>
    </w:rPr>
  </w:style>
  <w:style w:type="character" w:customStyle="1" w:styleId="WW8Num29z0">
    <w:name w:val="WW8Num29z0"/>
    <w:rsid w:val="008C2D0A"/>
    <w:rPr>
      <w:rFonts w:ascii="Calibri" w:eastAsia="Times New Roman" w:hAnsi="Calibri" w:cs="Calibri"/>
    </w:rPr>
  </w:style>
  <w:style w:type="character" w:customStyle="1" w:styleId="WW8Num29z1">
    <w:name w:val="WW8Num29z1"/>
    <w:rsid w:val="008C2D0A"/>
    <w:rPr>
      <w:rFonts w:ascii="Courier New" w:hAnsi="Courier New" w:cs="Courier New"/>
    </w:rPr>
  </w:style>
  <w:style w:type="character" w:customStyle="1" w:styleId="WW8Num29z2">
    <w:name w:val="WW8Num29z2"/>
    <w:rsid w:val="008C2D0A"/>
    <w:rPr>
      <w:rFonts w:ascii="Wingdings" w:hAnsi="Wingdings" w:cs="Wingdings"/>
    </w:rPr>
  </w:style>
  <w:style w:type="character" w:customStyle="1" w:styleId="WW8Num29z3">
    <w:name w:val="WW8Num29z3"/>
    <w:rsid w:val="008C2D0A"/>
    <w:rPr>
      <w:rFonts w:ascii="Symbol" w:hAnsi="Symbol" w:cs="Symbol"/>
    </w:rPr>
  </w:style>
  <w:style w:type="character" w:customStyle="1" w:styleId="WW8Num30z0">
    <w:name w:val="WW8Num30z0"/>
    <w:rsid w:val="008C2D0A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8C2D0A"/>
    <w:rPr>
      <w:rFonts w:ascii="Courier New" w:hAnsi="Courier New" w:cs="Courier New"/>
    </w:rPr>
  </w:style>
  <w:style w:type="character" w:customStyle="1" w:styleId="WW8Num30z2">
    <w:name w:val="WW8Num30z2"/>
    <w:rsid w:val="008C2D0A"/>
    <w:rPr>
      <w:rFonts w:ascii="Wingdings" w:hAnsi="Wingdings" w:cs="Wingdings"/>
    </w:rPr>
  </w:style>
  <w:style w:type="character" w:customStyle="1" w:styleId="WW8Num31z0">
    <w:name w:val="WW8Num31z0"/>
    <w:rsid w:val="008C2D0A"/>
    <w:rPr>
      <w:rFonts w:cs="Times New Roman"/>
    </w:rPr>
  </w:style>
  <w:style w:type="character" w:customStyle="1" w:styleId="WW8Num32z0">
    <w:name w:val="WW8Num32z0"/>
    <w:rsid w:val="008C2D0A"/>
  </w:style>
  <w:style w:type="character" w:customStyle="1" w:styleId="WW8Num32z1">
    <w:name w:val="WW8Num32z1"/>
    <w:rsid w:val="008C2D0A"/>
  </w:style>
  <w:style w:type="character" w:customStyle="1" w:styleId="WW8Num32z2">
    <w:name w:val="WW8Num32z2"/>
    <w:rsid w:val="008C2D0A"/>
  </w:style>
  <w:style w:type="character" w:customStyle="1" w:styleId="WW8Num32z3">
    <w:name w:val="WW8Num32z3"/>
    <w:rsid w:val="008C2D0A"/>
  </w:style>
  <w:style w:type="character" w:customStyle="1" w:styleId="WW8Num32z4">
    <w:name w:val="WW8Num32z4"/>
    <w:rsid w:val="008C2D0A"/>
  </w:style>
  <w:style w:type="character" w:customStyle="1" w:styleId="WW8Num32z5">
    <w:name w:val="WW8Num32z5"/>
    <w:rsid w:val="008C2D0A"/>
  </w:style>
  <w:style w:type="character" w:customStyle="1" w:styleId="WW8Num32z6">
    <w:name w:val="WW8Num32z6"/>
    <w:rsid w:val="008C2D0A"/>
  </w:style>
  <w:style w:type="character" w:customStyle="1" w:styleId="WW8Num32z7">
    <w:name w:val="WW8Num32z7"/>
    <w:rsid w:val="008C2D0A"/>
  </w:style>
  <w:style w:type="character" w:customStyle="1" w:styleId="WW8Num32z8">
    <w:name w:val="WW8Num32z8"/>
    <w:rsid w:val="008C2D0A"/>
  </w:style>
  <w:style w:type="character" w:customStyle="1" w:styleId="WW8Num33z0">
    <w:name w:val="WW8Num33z0"/>
    <w:rsid w:val="008C2D0A"/>
    <w:rPr>
      <w:rFonts w:ascii="Symbol" w:eastAsia="Calibri" w:hAnsi="Symbol" w:cs="Symbol"/>
    </w:rPr>
  </w:style>
  <w:style w:type="character" w:customStyle="1" w:styleId="WW8Num33z1">
    <w:name w:val="WW8Num33z1"/>
    <w:rsid w:val="008C2D0A"/>
    <w:rPr>
      <w:rFonts w:ascii="Courier New" w:hAnsi="Courier New" w:cs="Courier New"/>
    </w:rPr>
  </w:style>
  <w:style w:type="character" w:customStyle="1" w:styleId="WW8Num33z2">
    <w:name w:val="WW8Num33z2"/>
    <w:rsid w:val="008C2D0A"/>
    <w:rPr>
      <w:rFonts w:ascii="Wingdings" w:hAnsi="Wingdings" w:cs="Wingdings"/>
    </w:rPr>
  </w:style>
  <w:style w:type="character" w:customStyle="1" w:styleId="WW8Num34z0">
    <w:name w:val="WW8Num34z0"/>
    <w:rsid w:val="008C2D0A"/>
    <w:rPr>
      <w:rFonts w:ascii="Symbol" w:hAnsi="Symbol" w:cs="Symbol"/>
    </w:rPr>
  </w:style>
  <w:style w:type="character" w:customStyle="1" w:styleId="WW8Num34z1">
    <w:name w:val="WW8Num34z1"/>
    <w:rsid w:val="008C2D0A"/>
    <w:rPr>
      <w:rFonts w:ascii="Courier New" w:hAnsi="Courier New" w:cs="Courier New"/>
    </w:rPr>
  </w:style>
  <w:style w:type="character" w:customStyle="1" w:styleId="WW8Num34z2">
    <w:name w:val="WW8Num34z2"/>
    <w:rsid w:val="008C2D0A"/>
    <w:rPr>
      <w:rFonts w:ascii="Wingdings" w:hAnsi="Wingdings" w:cs="Wingdings"/>
    </w:rPr>
  </w:style>
  <w:style w:type="character" w:customStyle="1" w:styleId="WW8Num35z0">
    <w:name w:val="WW8Num35z0"/>
    <w:rsid w:val="008C2D0A"/>
    <w:rPr>
      <w:rFonts w:ascii="Calibri" w:eastAsia="Times New Roman" w:hAnsi="Calibri" w:cs="Calibri"/>
    </w:rPr>
  </w:style>
  <w:style w:type="character" w:customStyle="1" w:styleId="WW8Num35z1">
    <w:name w:val="WW8Num35z1"/>
    <w:rsid w:val="008C2D0A"/>
    <w:rPr>
      <w:rFonts w:ascii="Courier New" w:hAnsi="Courier New" w:cs="Courier New"/>
    </w:rPr>
  </w:style>
  <w:style w:type="character" w:customStyle="1" w:styleId="WW8Num35z2">
    <w:name w:val="WW8Num35z2"/>
    <w:rsid w:val="008C2D0A"/>
    <w:rPr>
      <w:rFonts w:ascii="Wingdings" w:hAnsi="Wingdings" w:cs="Wingdings"/>
    </w:rPr>
  </w:style>
  <w:style w:type="character" w:customStyle="1" w:styleId="WW8Num35z3">
    <w:name w:val="WW8Num35z3"/>
    <w:rsid w:val="008C2D0A"/>
    <w:rPr>
      <w:rFonts w:ascii="Symbol" w:hAnsi="Symbol" w:cs="Symbol"/>
    </w:rPr>
  </w:style>
  <w:style w:type="character" w:customStyle="1" w:styleId="WW8Num36z0">
    <w:name w:val="WW8Num36z0"/>
    <w:rsid w:val="008C2D0A"/>
    <w:rPr>
      <w:lang w:val="el-GR"/>
    </w:rPr>
  </w:style>
  <w:style w:type="character" w:customStyle="1" w:styleId="WW8Num36z1">
    <w:name w:val="WW8Num36z1"/>
    <w:rsid w:val="008C2D0A"/>
  </w:style>
  <w:style w:type="character" w:customStyle="1" w:styleId="WW8Num36z2">
    <w:name w:val="WW8Num36z2"/>
    <w:rsid w:val="008C2D0A"/>
  </w:style>
  <w:style w:type="character" w:customStyle="1" w:styleId="WW8Num36z3">
    <w:name w:val="WW8Num36z3"/>
    <w:rsid w:val="008C2D0A"/>
  </w:style>
  <w:style w:type="character" w:customStyle="1" w:styleId="WW8Num36z4">
    <w:name w:val="WW8Num36z4"/>
    <w:rsid w:val="008C2D0A"/>
  </w:style>
  <w:style w:type="character" w:customStyle="1" w:styleId="WW8Num36z5">
    <w:name w:val="WW8Num36z5"/>
    <w:rsid w:val="008C2D0A"/>
  </w:style>
  <w:style w:type="character" w:customStyle="1" w:styleId="WW8Num36z6">
    <w:name w:val="WW8Num36z6"/>
    <w:rsid w:val="008C2D0A"/>
  </w:style>
  <w:style w:type="character" w:customStyle="1" w:styleId="WW8Num36z7">
    <w:name w:val="WW8Num36z7"/>
    <w:rsid w:val="008C2D0A"/>
  </w:style>
  <w:style w:type="character" w:customStyle="1" w:styleId="WW8Num36z8">
    <w:name w:val="WW8Num36z8"/>
    <w:rsid w:val="008C2D0A"/>
  </w:style>
  <w:style w:type="character" w:customStyle="1" w:styleId="WW8Num37z0">
    <w:name w:val="WW8Num37z0"/>
    <w:rsid w:val="008C2D0A"/>
    <w:rPr>
      <w:rFonts w:ascii="Calibri" w:eastAsia="Times New Roman" w:hAnsi="Calibri" w:cs="Calibri"/>
    </w:rPr>
  </w:style>
  <w:style w:type="character" w:customStyle="1" w:styleId="WW8Num37z1">
    <w:name w:val="WW8Num37z1"/>
    <w:rsid w:val="008C2D0A"/>
    <w:rPr>
      <w:rFonts w:ascii="Courier New" w:hAnsi="Courier New" w:cs="Courier New"/>
    </w:rPr>
  </w:style>
  <w:style w:type="character" w:customStyle="1" w:styleId="WW8Num37z2">
    <w:name w:val="WW8Num37z2"/>
    <w:rsid w:val="008C2D0A"/>
    <w:rPr>
      <w:rFonts w:ascii="Wingdings" w:hAnsi="Wingdings" w:cs="Wingdings"/>
    </w:rPr>
  </w:style>
  <w:style w:type="character" w:customStyle="1" w:styleId="WW8Num37z3">
    <w:name w:val="WW8Num37z3"/>
    <w:rsid w:val="008C2D0A"/>
    <w:rPr>
      <w:rFonts w:ascii="Symbol" w:hAnsi="Symbol" w:cs="Symbol"/>
    </w:rPr>
  </w:style>
  <w:style w:type="character" w:customStyle="1" w:styleId="WW8Num38z0">
    <w:name w:val="WW8Num38z0"/>
    <w:rsid w:val="008C2D0A"/>
  </w:style>
  <w:style w:type="character" w:customStyle="1" w:styleId="WW8Num38z1">
    <w:name w:val="WW8Num38z1"/>
    <w:rsid w:val="008C2D0A"/>
  </w:style>
  <w:style w:type="character" w:customStyle="1" w:styleId="WW8Num38z2">
    <w:name w:val="WW8Num38z2"/>
    <w:rsid w:val="008C2D0A"/>
  </w:style>
  <w:style w:type="character" w:customStyle="1" w:styleId="WW8Num38z3">
    <w:name w:val="WW8Num38z3"/>
    <w:rsid w:val="008C2D0A"/>
  </w:style>
  <w:style w:type="character" w:customStyle="1" w:styleId="WW8Num38z4">
    <w:name w:val="WW8Num38z4"/>
    <w:rsid w:val="008C2D0A"/>
  </w:style>
  <w:style w:type="character" w:customStyle="1" w:styleId="WW8Num38z5">
    <w:name w:val="WW8Num38z5"/>
    <w:rsid w:val="008C2D0A"/>
  </w:style>
  <w:style w:type="character" w:customStyle="1" w:styleId="WW8Num38z6">
    <w:name w:val="WW8Num38z6"/>
    <w:rsid w:val="008C2D0A"/>
  </w:style>
  <w:style w:type="character" w:customStyle="1" w:styleId="WW8Num38z7">
    <w:name w:val="WW8Num38z7"/>
    <w:rsid w:val="008C2D0A"/>
  </w:style>
  <w:style w:type="character" w:customStyle="1" w:styleId="WW8Num38z8">
    <w:name w:val="WW8Num38z8"/>
    <w:rsid w:val="008C2D0A"/>
  </w:style>
  <w:style w:type="character" w:customStyle="1" w:styleId="WW-DefaultParagraphFont11111111111111111111">
    <w:name w:val="WW-Default Paragraph Font11111111111111111111"/>
    <w:rsid w:val="008C2D0A"/>
  </w:style>
  <w:style w:type="character" w:customStyle="1" w:styleId="WW8Num4z1">
    <w:name w:val="WW8Num4z1"/>
    <w:rsid w:val="008C2D0A"/>
    <w:rPr>
      <w:rFonts w:cs="Times New Roman"/>
    </w:rPr>
  </w:style>
  <w:style w:type="character" w:customStyle="1" w:styleId="WW8Num5z1">
    <w:name w:val="WW8Num5z1"/>
    <w:rsid w:val="008C2D0A"/>
    <w:rPr>
      <w:rFonts w:cs="Times New Roman"/>
    </w:rPr>
  </w:style>
  <w:style w:type="character" w:customStyle="1" w:styleId="WW8Num29z4">
    <w:name w:val="WW8Num29z4"/>
    <w:rsid w:val="008C2D0A"/>
  </w:style>
  <w:style w:type="character" w:customStyle="1" w:styleId="WW8Num29z5">
    <w:name w:val="WW8Num29z5"/>
    <w:rsid w:val="008C2D0A"/>
  </w:style>
  <w:style w:type="character" w:customStyle="1" w:styleId="WW8Num29z6">
    <w:name w:val="WW8Num29z6"/>
    <w:rsid w:val="008C2D0A"/>
  </w:style>
  <w:style w:type="character" w:customStyle="1" w:styleId="WW8Num29z7">
    <w:name w:val="WW8Num29z7"/>
    <w:rsid w:val="008C2D0A"/>
  </w:style>
  <w:style w:type="character" w:customStyle="1" w:styleId="WW8Num29z8">
    <w:name w:val="WW8Num29z8"/>
    <w:rsid w:val="008C2D0A"/>
  </w:style>
  <w:style w:type="character" w:customStyle="1" w:styleId="WW8Num30z3">
    <w:name w:val="WW8Num30z3"/>
    <w:rsid w:val="008C2D0A"/>
    <w:rPr>
      <w:rFonts w:ascii="Symbol" w:hAnsi="Symbol" w:cs="Symbol"/>
    </w:rPr>
  </w:style>
  <w:style w:type="character" w:customStyle="1" w:styleId="WW8Num31z1">
    <w:name w:val="WW8Num31z1"/>
    <w:rsid w:val="008C2D0A"/>
  </w:style>
  <w:style w:type="character" w:customStyle="1" w:styleId="WW8Num31z2">
    <w:name w:val="WW8Num31z2"/>
    <w:rsid w:val="008C2D0A"/>
  </w:style>
  <w:style w:type="character" w:customStyle="1" w:styleId="WW8Num31z3">
    <w:name w:val="WW8Num31z3"/>
    <w:rsid w:val="008C2D0A"/>
  </w:style>
  <w:style w:type="character" w:customStyle="1" w:styleId="WW8Num31z4">
    <w:name w:val="WW8Num31z4"/>
    <w:rsid w:val="008C2D0A"/>
  </w:style>
  <w:style w:type="character" w:customStyle="1" w:styleId="WW8Num31z5">
    <w:name w:val="WW8Num31z5"/>
    <w:rsid w:val="008C2D0A"/>
  </w:style>
  <w:style w:type="character" w:customStyle="1" w:styleId="WW8Num31z6">
    <w:name w:val="WW8Num31z6"/>
    <w:rsid w:val="008C2D0A"/>
  </w:style>
  <w:style w:type="character" w:customStyle="1" w:styleId="WW8Num31z7">
    <w:name w:val="WW8Num31z7"/>
    <w:rsid w:val="008C2D0A"/>
  </w:style>
  <w:style w:type="character" w:customStyle="1" w:styleId="WW8Num31z8">
    <w:name w:val="WW8Num31z8"/>
    <w:rsid w:val="008C2D0A"/>
  </w:style>
  <w:style w:type="character" w:customStyle="1" w:styleId="WW8Num39z0">
    <w:name w:val="WW8Num39z0"/>
    <w:rsid w:val="008C2D0A"/>
    <w:rPr>
      <w:rFonts w:ascii="Calibri" w:eastAsia="Times New Roman" w:hAnsi="Calibri" w:cs="Calibri"/>
    </w:rPr>
  </w:style>
  <w:style w:type="character" w:customStyle="1" w:styleId="WW8Num39z1">
    <w:name w:val="WW8Num39z1"/>
    <w:rsid w:val="008C2D0A"/>
    <w:rPr>
      <w:rFonts w:ascii="Courier New" w:hAnsi="Courier New" w:cs="Courier New"/>
    </w:rPr>
  </w:style>
  <w:style w:type="character" w:customStyle="1" w:styleId="WW8Num39z2">
    <w:name w:val="WW8Num39z2"/>
    <w:rsid w:val="008C2D0A"/>
    <w:rPr>
      <w:rFonts w:ascii="Wingdings" w:hAnsi="Wingdings" w:cs="Wingdings"/>
    </w:rPr>
  </w:style>
  <w:style w:type="character" w:customStyle="1" w:styleId="WW8Num39z3">
    <w:name w:val="WW8Num39z3"/>
    <w:rsid w:val="008C2D0A"/>
    <w:rPr>
      <w:rFonts w:ascii="Symbol" w:hAnsi="Symbol" w:cs="Symbol"/>
    </w:rPr>
  </w:style>
  <w:style w:type="character" w:customStyle="1" w:styleId="WW8Num40z0">
    <w:name w:val="WW8Num40z0"/>
    <w:rsid w:val="008C2D0A"/>
    <w:rPr>
      <w:rFonts w:ascii="Symbol" w:hAnsi="Symbol" w:cs="Symbol"/>
    </w:rPr>
  </w:style>
  <w:style w:type="character" w:customStyle="1" w:styleId="WW8Num40z1">
    <w:name w:val="WW8Num40z1"/>
    <w:rsid w:val="008C2D0A"/>
    <w:rPr>
      <w:rFonts w:ascii="Courier New" w:hAnsi="Courier New" w:cs="Courier New"/>
    </w:rPr>
  </w:style>
  <w:style w:type="character" w:customStyle="1" w:styleId="WW8Num40z2">
    <w:name w:val="WW8Num40z2"/>
    <w:rsid w:val="008C2D0A"/>
    <w:rPr>
      <w:rFonts w:ascii="Wingdings" w:hAnsi="Wingdings" w:cs="Wingdings"/>
    </w:rPr>
  </w:style>
  <w:style w:type="character" w:customStyle="1" w:styleId="WW8Num41z0">
    <w:name w:val="WW8Num41z0"/>
    <w:rsid w:val="008C2D0A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8C2D0A"/>
    <w:rPr>
      <w:rFonts w:cs="Times New Roman"/>
    </w:rPr>
  </w:style>
  <w:style w:type="character" w:customStyle="1" w:styleId="WW8Num41z2">
    <w:name w:val="WW8Num41z2"/>
    <w:rsid w:val="008C2D0A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8C2D0A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8C2D0A"/>
  </w:style>
  <w:style w:type="character" w:customStyle="1" w:styleId="Heading1Char">
    <w:name w:val="Heading 1 Char"/>
    <w:rsid w:val="008C2D0A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8C2D0A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8C2D0A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8C2D0A"/>
    <w:rPr>
      <w:sz w:val="24"/>
      <w:szCs w:val="24"/>
      <w:lang w:val="en-GB"/>
    </w:rPr>
  </w:style>
  <w:style w:type="character" w:customStyle="1" w:styleId="FooterChar">
    <w:name w:val="Footer Char"/>
    <w:rsid w:val="008C2D0A"/>
    <w:rPr>
      <w:rFonts w:eastAsia="MS Mincho" w:cs="Times New Roman"/>
      <w:sz w:val="24"/>
      <w:szCs w:val="24"/>
      <w:lang w:val="en-US" w:eastAsia="ja-JP"/>
    </w:rPr>
  </w:style>
  <w:style w:type="character" w:customStyle="1" w:styleId="22">
    <w:name w:val="Παραπομπή σχολίου2"/>
    <w:rsid w:val="008C2D0A"/>
    <w:rPr>
      <w:sz w:val="16"/>
    </w:rPr>
  </w:style>
  <w:style w:type="character" w:styleId="-">
    <w:name w:val="Hyperlink"/>
    <w:uiPriority w:val="99"/>
    <w:rsid w:val="008C2D0A"/>
    <w:rPr>
      <w:color w:val="0000FF"/>
      <w:u w:val="single"/>
    </w:rPr>
  </w:style>
  <w:style w:type="character" w:customStyle="1" w:styleId="HeaderChar">
    <w:name w:val="Header Char"/>
    <w:rsid w:val="008C2D0A"/>
    <w:rPr>
      <w:rFonts w:cs="Times New Roman"/>
      <w:sz w:val="24"/>
      <w:szCs w:val="24"/>
      <w:lang w:val="en-GB"/>
    </w:rPr>
  </w:style>
  <w:style w:type="character" w:styleId="a3">
    <w:name w:val="page number"/>
    <w:rsid w:val="008C2D0A"/>
    <w:rPr>
      <w:rFonts w:cs="Times New Roman"/>
    </w:rPr>
  </w:style>
  <w:style w:type="character" w:customStyle="1" w:styleId="BalloonTextChar">
    <w:name w:val="Balloon Text Char"/>
    <w:rsid w:val="008C2D0A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8C2D0A"/>
    <w:rPr>
      <w:rFonts w:cs="Times New Roman"/>
      <w:lang w:val="en-GB"/>
    </w:rPr>
  </w:style>
  <w:style w:type="character" w:customStyle="1" w:styleId="CommentSubjectChar">
    <w:name w:val="Comment Subject Char"/>
    <w:rsid w:val="008C2D0A"/>
    <w:rPr>
      <w:rFonts w:cs="Times New Roman"/>
      <w:b/>
      <w:bCs/>
      <w:lang w:val="en-GB"/>
    </w:rPr>
  </w:style>
  <w:style w:type="character" w:customStyle="1" w:styleId="BodyTextChar">
    <w:name w:val="Body Text Char"/>
    <w:rsid w:val="008C2D0A"/>
    <w:rPr>
      <w:rFonts w:cs="Times New Roman"/>
      <w:sz w:val="24"/>
      <w:szCs w:val="24"/>
      <w:lang w:val="en-GB"/>
    </w:rPr>
  </w:style>
  <w:style w:type="character" w:customStyle="1" w:styleId="10">
    <w:name w:val="Κείμενο κράτησης θέσης1"/>
    <w:rsid w:val="008C2D0A"/>
    <w:rPr>
      <w:rFonts w:cs="Times New Roman"/>
      <w:color w:val="808080"/>
    </w:rPr>
  </w:style>
  <w:style w:type="character" w:customStyle="1" w:styleId="a4">
    <w:name w:val="Χαρακτήρες υποσημείωσης"/>
    <w:rsid w:val="008C2D0A"/>
    <w:rPr>
      <w:rFonts w:cs="Times New Roman"/>
      <w:vertAlign w:val="superscript"/>
    </w:rPr>
  </w:style>
  <w:style w:type="character" w:customStyle="1" w:styleId="FootnoteTextChar">
    <w:name w:val="Footnote Text Char"/>
    <w:rsid w:val="008C2D0A"/>
    <w:rPr>
      <w:rFonts w:ascii="Calibri" w:hAnsi="Calibri" w:cs="Times New Roman"/>
      <w:lang w:val="x-none"/>
    </w:rPr>
  </w:style>
  <w:style w:type="character" w:customStyle="1" w:styleId="Heading3Char">
    <w:name w:val="Heading 3 Char"/>
    <w:rsid w:val="008C2D0A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8C2D0A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8C2D0A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8C2D0A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8C2D0A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8C2D0A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8C2D0A"/>
    <w:rPr>
      <w:vertAlign w:val="superscript"/>
    </w:rPr>
  </w:style>
  <w:style w:type="character" w:customStyle="1" w:styleId="FootnoteReference2">
    <w:name w:val="Footnote Reference2"/>
    <w:rsid w:val="008C2D0A"/>
    <w:rPr>
      <w:vertAlign w:val="superscript"/>
    </w:rPr>
  </w:style>
  <w:style w:type="character" w:customStyle="1" w:styleId="EndnoteReference1">
    <w:name w:val="Endnote Reference1"/>
    <w:rsid w:val="008C2D0A"/>
    <w:rPr>
      <w:vertAlign w:val="superscript"/>
    </w:rPr>
  </w:style>
  <w:style w:type="character" w:customStyle="1" w:styleId="a6">
    <w:name w:val="Κουκκίδες"/>
    <w:rsid w:val="008C2D0A"/>
    <w:rPr>
      <w:rFonts w:ascii="OpenSymbol" w:eastAsia="OpenSymbol" w:hAnsi="OpenSymbol" w:cs="OpenSymbol"/>
    </w:rPr>
  </w:style>
  <w:style w:type="character" w:styleId="a7">
    <w:name w:val="Strong"/>
    <w:uiPriority w:val="22"/>
    <w:qFormat/>
    <w:rsid w:val="008C2D0A"/>
    <w:rPr>
      <w:b/>
      <w:bCs/>
    </w:rPr>
  </w:style>
  <w:style w:type="character" w:customStyle="1" w:styleId="11">
    <w:name w:val="Προεπιλεγμένη γραμματοσειρά1"/>
    <w:rsid w:val="008C2D0A"/>
  </w:style>
  <w:style w:type="character" w:customStyle="1" w:styleId="a8">
    <w:name w:val="Σύμβολο υποσημείωσης"/>
    <w:rsid w:val="008C2D0A"/>
    <w:rPr>
      <w:vertAlign w:val="superscript"/>
    </w:rPr>
  </w:style>
  <w:style w:type="character" w:styleId="a9">
    <w:name w:val="Emphasis"/>
    <w:uiPriority w:val="20"/>
    <w:qFormat/>
    <w:rsid w:val="008C2D0A"/>
    <w:rPr>
      <w:i/>
      <w:iCs/>
    </w:rPr>
  </w:style>
  <w:style w:type="character" w:customStyle="1" w:styleId="aa">
    <w:name w:val="Χαρακτήρες αρίθμησης"/>
    <w:rsid w:val="008C2D0A"/>
  </w:style>
  <w:style w:type="character" w:customStyle="1" w:styleId="normalwithoutspacingChar">
    <w:name w:val="normal_without_spacing Char"/>
    <w:rsid w:val="008C2D0A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8C2D0A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8C2D0A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8C2D0A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8C2D0A"/>
  </w:style>
  <w:style w:type="character" w:customStyle="1" w:styleId="BodyTextIndent3Char">
    <w:name w:val="Body Text Indent 3 Char"/>
    <w:rsid w:val="008C2D0A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8C2D0A"/>
    <w:rPr>
      <w:vertAlign w:val="superscript"/>
    </w:rPr>
  </w:style>
  <w:style w:type="character" w:customStyle="1" w:styleId="WW-EndnoteReference">
    <w:name w:val="WW-Endnote Reference"/>
    <w:rsid w:val="008C2D0A"/>
    <w:rPr>
      <w:vertAlign w:val="superscript"/>
    </w:rPr>
  </w:style>
  <w:style w:type="character" w:customStyle="1" w:styleId="FootnoteReference1">
    <w:name w:val="Footnote Reference1"/>
    <w:rsid w:val="008C2D0A"/>
    <w:rPr>
      <w:vertAlign w:val="superscript"/>
    </w:rPr>
  </w:style>
  <w:style w:type="character" w:customStyle="1" w:styleId="FootnoteTextChar2">
    <w:name w:val="Footnote Text Char2"/>
    <w:rsid w:val="008C2D0A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8C2D0A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8C2D0A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8C2D0A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8C2D0A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8C2D0A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8C2D0A"/>
    <w:rPr>
      <w:vertAlign w:val="superscript"/>
    </w:rPr>
  </w:style>
  <w:style w:type="character" w:customStyle="1" w:styleId="WW-EndnoteReference1">
    <w:name w:val="WW-Endnote Reference1"/>
    <w:rsid w:val="008C2D0A"/>
    <w:rPr>
      <w:vertAlign w:val="superscript"/>
    </w:rPr>
  </w:style>
  <w:style w:type="character" w:customStyle="1" w:styleId="WW-FootnoteReference2">
    <w:name w:val="WW-Footnote Reference2"/>
    <w:rsid w:val="008C2D0A"/>
    <w:rPr>
      <w:vertAlign w:val="superscript"/>
    </w:rPr>
  </w:style>
  <w:style w:type="character" w:customStyle="1" w:styleId="WW-EndnoteReference2">
    <w:name w:val="WW-Endnote Reference2"/>
    <w:rsid w:val="008C2D0A"/>
    <w:rPr>
      <w:vertAlign w:val="superscript"/>
    </w:rPr>
  </w:style>
  <w:style w:type="character" w:customStyle="1" w:styleId="FootnoteTextChar3">
    <w:name w:val="Footnote Text Char3"/>
    <w:rsid w:val="008C2D0A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8C2D0A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8C2D0A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8C2D0A"/>
    <w:rPr>
      <w:rFonts w:ascii="Calibri" w:hAnsi="Calibri" w:cs="Calibri"/>
      <w:sz w:val="18"/>
      <w:szCs w:val="18"/>
      <w:lang w:val="en-IE" w:eastAsia="zh-CN"/>
    </w:rPr>
  </w:style>
  <w:style w:type="character" w:customStyle="1" w:styleId="12">
    <w:name w:val="Παραπομπή υποσημείωσης1"/>
    <w:rsid w:val="008C2D0A"/>
    <w:rPr>
      <w:vertAlign w:val="superscript"/>
    </w:rPr>
  </w:style>
  <w:style w:type="character" w:customStyle="1" w:styleId="13">
    <w:name w:val="Παραπομπή σημείωσης τέλους1"/>
    <w:rsid w:val="008C2D0A"/>
    <w:rPr>
      <w:vertAlign w:val="superscript"/>
    </w:rPr>
  </w:style>
  <w:style w:type="character" w:customStyle="1" w:styleId="Char">
    <w:name w:val="Κείμενο πλαισίου Char"/>
    <w:uiPriority w:val="99"/>
    <w:rsid w:val="008C2D0A"/>
    <w:rPr>
      <w:rFonts w:ascii="Tahoma" w:hAnsi="Tahoma" w:cs="Tahoma"/>
      <w:sz w:val="16"/>
      <w:szCs w:val="16"/>
      <w:lang w:val="en-GB"/>
    </w:rPr>
  </w:style>
  <w:style w:type="character" w:customStyle="1" w:styleId="14">
    <w:name w:val="Παραπομπή σχολίου1"/>
    <w:rsid w:val="008C2D0A"/>
    <w:rPr>
      <w:sz w:val="16"/>
      <w:szCs w:val="16"/>
    </w:rPr>
  </w:style>
  <w:style w:type="character" w:customStyle="1" w:styleId="Char0">
    <w:name w:val="Κείμενο σχολίου Char"/>
    <w:rsid w:val="008C2D0A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8C2D0A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link w:val="-HTML"/>
    <w:uiPriority w:val="99"/>
    <w:rsid w:val="008C2D0A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8C2D0A"/>
    <w:rPr>
      <w:vertAlign w:val="superscript"/>
    </w:rPr>
  </w:style>
  <w:style w:type="character" w:customStyle="1" w:styleId="WW-EndnoteReference3">
    <w:name w:val="WW-Endnote Reference3"/>
    <w:rsid w:val="008C2D0A"/>
    <w:rPr>
      <w:vertAlign w:val="superscript"/>
    </w:rPr>
  </w:style>
  <w:style w:type="character" w:customStyle="1" w:styleId="WW-FootnoteReference4">
    <w:name w:val="WW-Footnote Reference4"/>
    <w:rsid w:val="008C2D0A"/>
    <w:rPr>
      <w:vertAlign w:val="superscript"/>
    </w:rPr>
  </w:style>
  <w:style w:type="character" w:customStyle="1" w:styleId="WW-EndnoteReference4">
    <w:name w:val="WW-Endnote Reference4"/>
    <w:rsid w:val="008C2D0A"/>
    <w:rPr>
      <w:vertAlign w:val="superscript"/>
    </w:rPr>
  </w:style>
  <w:style w:type="character" w:customStyle="1" w:styleId="WW-FootnoteReference5">
    <w:name w:val="WW-Footnote Reference5"/>
    <w:rsid w:val="008C2D0A"/>
    <w:rPr>
      <w:vertAlign w:val="superscript"/>
    </w:rPr>
  </w:style>
  <w:style w:type="character" w:customStyle="1" w:styleId="WW-EndnoteReference5">
    <w:name w:val="WW-Endnote Reference5"/>
    <w:rsid w:val="008C2D0A"/>
    <w:rPr>
      <w:vertAlign w:val="superscript"/>
    </w:rPr>
  </w:style>
  <w:style w:type="character" w:customStyle="1" w:styleId="WW-FootnoteReference6">
    <w:name w:val="WW-Footnote Reference6"/>
    <w:rsid w:val="008C2D0A"/>
    <w:rPr>
      <w:vertAlign w:val="superscript"/>
    </w:rPr>
  </w:style>
  <w:style w:type="character" w:styleId="-0">
    <w:name w:val="FollowedHyperlink"/>
    <w:rsid w:val="008C2D0A"/>
    <w:rPr>
      <w:color w:val="800000"/>
      <w:u w:val="single"/>
    </w:rPr>
  </w:style>
  <w:style w:type="character" w:customStyle="1" w:styleId="WW-EndnoteReference6">
    <w:name w:val="WW-Endnote Reference6"/>
    <w:rsid w:val="008C2D0A"/>
    <w:rPr>
      <w:vertAlign w:val="superscript"/>
    </w:rPr>
  </w:style>
  <w:style w:type="character" w:customStyle="1" w:styleId="WW-FootnoteReference7">
    <w:name w:val="WW-Footnote Reference7"/>
    <w:rsid w:val="008C2D0A"/>
    <w:rPr>
      <w:vertAlign w:val="superscript"/>
    </w:rPr>
  </w:style>
  <w:style w:type="character" w:customStyle="1" w:styleId="WW-EndnoteReference7">
    <w:name w:val="WW-Endnote Reference7"/>
    <w:rsid w:val="008C2D0A"/>
    <w:rPr>
      <w:vertAlign w:val="superscript"/>
    </w:rPr>
  </w:style>
  <w:style w:type="character" w:customStyle="1" w:styleId="WW-FootnoteReference8">
    <w:name w:val="WW-Footnote Reference8"/>
    <w:rsid w:val="008C2D0A"/>
    <w:rPr>
      <w:vertAlign w:val="superscript"/>
    </w:rPr>
  </w:style>
  <w:style w:type="character" w:customStyle="1" w:styleId="WW-EndnoteReference8">
    <w:name w:val="WW-Endnote Reference8"/>
    <w:rsid w:val="008C2D0A"/>
    <w:rPr>
      <w:vertAlign w:val="superscript"/>
    </w:rPr>
  </w:style>
  <w:style w:type="character" w:customStyle="1" w:styleId="WW-FootnoteReference9">
    <w:name w:val="WW-Footnote Reference9"/>
    <w:rsid w:val="008C2D0A"/>
    <w:rPr>
      <w:vertAlign w:val="superscript"/>
    </w:rPr>
  </w:style>
  <w:style w:type="character" w:customStyle="1" w:styleId="WW-EndnoteReference9">
    <w:name w:val="WW-Endnote Reference9"/>
    <w:rsid w:val="008C2D0A"/>
    <w:rPr>
      <w:vertAlign w:val="superscript"/>
    </w:rPr>
  </w:style>
  <w:style w:type="character" w:customStyle="1" w:styleId="WW-FootnoteReference10">
    <w:name w:val="WW-Footnote Reference10"/>
    <w:rsid w:val="008C2D0A"/>
    <w:rPr>
      <w:vertAlign w:val="superscript"/>
    </w:rPr>
  </w:style>
  <w:style w:type="character" w:customStyle="1" w:styleId="WW-EndnoteReference10">
    <w:name w:val="WW-Endnote Reference10"/>
    <w:rsid w:val="008C2D0A"/>
    <w:rPr>
      <w:vertAlign w:val="superscript"/>
    </w:rPr>
  </w:style>
  <w:style w:type="character" w:customStyle="1" w:styleId="WW-FootnoteReference11">
    <w:name w:val="WW-Footnote Reference11"/>
    <w:rsid w:val="008C2D0A"/>
    <w:rPr>
      <w:vertAlign w:val="superscript"/>
    </w:rPr>
  </w:style>
  <w:style w:type="character" w:customStyle="1" w:styleId="WW-EndnoteReference11">
    <w:name w:val="WW-Endnote Reference11"/>
    <w:rsid w:val="008C2D0A"/>
    <w:rPr>
      <w:vertAlign w:val="superscript"/>
    </w:rPr>
  </w:style>
  <w:style w:type="character" w:customStyle="1" w:styleId="WW-FootnoteReference12">
    <w:name w:val="WW-Footnote Reference12"/>
    <w:rsid w:val="008C2D0A"/>
    <w:rPr>
      <w:vertAlign w:val="superscript"/>
    </w:rPr>
  </w:style>
  <w:style w:type="character" w:customStyle="1" w:styleId="WW-EndnoteReference12">
    <w:name w:val="WW-Endnote Reference12"/>
    <w:rsid w:val="008C2D0A"/>
    <w:rPr>
      <w:vertAlign w:val="superscript"/>
    </w:rPr>
  </w:style>
  <w:style w:type="character" w:customStyle="1" w:styleId="WW-FootnoteReference13">
    <w:name w:val="WW-Footnote Reference13"/>
    <w:rsid w:val="008C2D0A"/>
    <w:rPr>
      <w:vertAlign w:val="superscript"/>
    </w:rPr>
  </w:style>
  <w:style w:type="character" w:customStyle="1" w:styleId="WW-EndnoteReference13">
    <w:name w:val="WW-Endnote Reference13"/>
    <w:rsid w:val="008C2D0A"/>
    <w:rPr>
      <w:vertAlign w:val="superscript"/>
    </w:rPr>
  </w:style>
  <w:style w:type="character" w:customStyle="1" w:styleId="41">
    <w:name w:val="Παραπομπή υποσημείωσης4"/>
    <w:rsid w:val="008C2D0A"/>
    <w:rPr>
      <w:vertAlign w:val="superscript"/>
    </w:rPr>
  </w:style>
  <w:style w:type="character" w:customStyle="1" w:styleId="ab">
    <w:name w:val="Σύμβολα σημείωσης τέλους"/>
    <w:rsid w:val="008C2D0A"/>
    <w:rPr>
      <w:vertAlign w:val="superscript"/>
    </w:rPr>
  </w:style>
  <w:style w:type="character" w:customStyle="1" w:styleId="23">
    <w:name w:val="Παραπομπή υποσημείωσης2"/>
    <w:rsid w:val="008C2D0A"/>
    <w:rPr>
      <w:vertAlign w:val="superscript"/>
    </w:rPr>
  </w:style>
  <w:style w:type="character" w:customStyle="1" w:styleId="24">
    <w:name w:val="Παραπομπή σημείωσης τέλους2"/>
    <w:rsid w:val="008C2D0A"/>
    <w:rPr>
      <w:vertAlign w:val="superscript"/>
    </w:rPr>
  </w:style>
  <w:style w:type="character" w:customStyle="1" w:styleId="WW-FootnoteReference14">
    <w:name w:val="WW-Footnote Reference14"/>
    <w:rsid w:val="008C2D0A"/>
    <w:rPr>
      <w:vertAlign w:val="superscript"/>
    </w:rPr>
  </w:style>
  <w:style w:type="character" w:customStyle="1" w:styleId="WW-EndnoteReference14">
    <w:name w:val="WW-Endnote Reference14"/>
    <w:rsid w:val="008C2D0A"/>
    <w:rPr>
      <w:vertAlign w:val="superscript"/>
    </w:rPr>
  </w:style>
  <w:style w:type="character" w:customStyle="1" w:styleId="WW-FootnoteReference15">
    <w:name w:val="WW-Footnote Reference15"/>
    <w:rsid w:val="008C2D0A"/>
    <w:rPr>
      <w:vertAlign w:val="superscript"/>
    </w:rPr>
  </w:style>
  <w:style w:type="character" w:customStyle="1" w:styleId="WW-EndnoteReference15">
    <w:name w:val="WW-Endnote Reference15"/>
    <w:rsid w:val="008C2D0A"/>
    <w:rPr>
      <w:vertAlign w:val="superscript"/>
    </w:rPr>
  </w:style>
  <w:style w:type="character" w:customStyle="1" w:styleId="WW-FootnoteReference16">
    <w:name w:val="WW-Footnote Reference16"/>
    <w:rsid w:val="008C2D0A"/>
    <w:rPr>
      <w:vertAlign w:val="superscript"/>
    </w:rPr>
  </w:style>
  <w:style w:type="character" w:customStyle="1" w:styleId="WW-EndnoteReference16">
    <w:name w:val="WW-Endnote Reference16"/>
    <w:rsid w:val="008C2D0A"/>
    <w:rPr>
      <w:vertAlign w:val="superscript"/>
    </w:rPr>
  </w:style>
  <w:style w:type="character" w:customStyle="1" w:styleId="WW-FootnoteReference17">
    <w:name w:val="WW-Footnote Reference17"/>
    <w:rsid w:val="008C2D0A"/>
    <w:rPr>
      <w:vertAlign w:val="superscript"/>
    </w:rPr>
  </w:style>
  <w:style w:type="character" w:customStyle="1" w:styleId="WW-EndnoteReference17">
    <w:name w:val="WW-Endnote Reference17"/>
    <w:rsid w:val="008C2D0A"/>
    <w:rPr>
      <w:vertAlign w:val="superscript"/>
    </w:rPr>
  </w:style>
  <w:style w:type="character" w:customStyle="1" w:styleId="31">
    <w:name w:val="Παραπομπή υποσημείωσης3"/>
    <w:rsid w:val="008C2D0A"/>
    <w:rPr>
      <w:vertAlign w:val="superscript"/>
    </w:rPr>
  </w:style>
  <w:style w:type="character" w:customStyle="1" w:styleId="32">
    <w:name w:val="Παραπομπή σημείωσης τέλους3"/>
    <w:rsid w:val="008C2D0A"/>
    <w:rPr>
      <w:vertAlign w:val="superscript"/>
    </w:rPr>
  </w:style>
  <w:style w:type="character" w:customStyle="1" w:styleId="WW-FootnoteReference18">
    <w:name w:val="WW-Footnote Reference18"/>
    <w:rsid w:val="008C2D0A"/>
    <w:rPr>
      <w:vertAlign w:val="superscript"/>
    </w:rPr>
  </w:style>
  <w:style w:type="character" w:customStyle="1" w:styleId="WW-EndnoteReference18">
    <w:name w:val="WW-Endnote Reference18"/>
    <w:rsid w:val="008C2D0A"/>
    <w:rPr>
      <w:vertAlign w:val="superscript"/>
    </w:rPr>
  </w:style>
  <w:style w:type="character" w:customStyle="1" w:styleId="WW-FootnoteReference19">
    <w:name w:val="WW-Footnote Reference19"/>
    <w:rsid w:val="008C2D0A"/>
    <w:rPr>
      <w:vertAlign w:val="superscript"/>
    </w:rPr>
  </w:style>
  <w:style w:type="character" w:customStyle="1" w:styleId="WW-EndnoteReference19">
    <w:name w:val="WW-Endnote Reference19"/>
    <w:rsid w:val="008C2D0A"/>
    <w:rPr>
      <w:vertAlign w:val="superscript"/>
    </w:rPr>
  </w:style>
  <w:style w:type="character" w:customStyle="1" w:styleId="WW-FootnoteReference20">
    <w:name w:val="WW-Footnote Reference20"/>
    <w:rsid w:val="008C2D0A"/>
    <w:rPr>
      <w:vertAlign w:val="superscript"/>
    </w:rPr>
  </w:style>
  <w:style w:type="character" w:customStyle="1" w:styleId="WW-EndnoteReference20">
    <w:name w:val="WW-Endnote Reference20"/>
    <w:rsid w:val="008C2D0A"/>
    <w:rPr>
      <w:vertAlign w:val="superscript"/>
    </w:rPr>
  </w:style>
  <w:style w:type="character" w:customStyle="1" w:styleId="ac">
    <w:name w:val="Σύνδεση ευρετηρίου"/>
    <w:rsid w:val="008C2D0A"/>
  </w:style>
  <w:style w:type="character" w:customStyle="1" w:styleId="WW-0">
    <w:name w:val="WW-Παραπομπή υποσημείωσης"/>
    <w:rsid w:val="008C2D0A"/>
    <w:rPr>
      <w:vertAlign w:val="superscript"/>
    </w:rPr>
  </w:style>
  <w:style w:type="character" w:customStyle="1" w:styleId="42">
    <w:name w:val="Παραπομπή σημείωσης τέλους4"/>
    <w:rsid w:val="008C2D0A"/>
    <w:rPr>
      <w:vertAlign w:val="superscript"/>
    </w:rPr>
  </w:style>
  <w:style w:type="character" w:customStyle="1" w:styleId="Char2">
    <w:name w:val="Κείμενο υποσημείωσης Char"/>
    <w:rsid w:val="008C2D0A"/>
    <w:rPr>
      <w:rFonts w:ascii="Calibri" w:hAnsi="Calibri" w:cs="Calibri"/>
      <w:sz w:val="18"/>
      <w:lang w:val="en-IE" w:eastAsia="zh-CN"/>
    </w:rPr>
  </w:style>
  <w:style w:type="character" w:styleId="ad">
    <w:name w:val="footnote reference"/>
    <w:uiPriority w:val="99"/>
    <w:rsid w:val="008C2D0A"/>
    <w:rPr>
      <w:vertAlign w:val="superscript"/>
    </w:rPr>
  </w:style>
  <w:style w:type="character" w:styleId="ae">
    <w:name w:val="endnote reference"/>
    <w:rsid w:val="008C2D0A"/>
    <w:rPr>
      <w:vertAlign w:val="superscript"/>
    </w:rPr>
  </w:style>
  <w:style w:type="character" w:customStyle="1" w:styleId="WW-FootnoteReference123">
    <w:name w:val="WW-Footnote Reference123"/>
    <w:rsid w:val="008C2D0A"/>
    <w:rPr>
      <w:vertAlign w:val="superscript"/>
    </w:rPr>
  </w:style>
  <w:style w:type="paragraph" w:customStyle="1" w:styleId="af">
    <w:name w:val="Επικεφαλίδα"/>
    <w:basedOn w:val="a"/>
    <w:next w:val="af0"/>
    <w:rsid w:val="008C2D0A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0">
    <w:name w:val="Body Text"/>
    <w:basedOn w:val="a"/>
    <w:link w:val="Char3"/>
    <w:uiPriority w:val="1"/>
    <w:qFormat/>
    <w:rsid w:val="008C2D0A"/>
    <w:pPr>
      <w:spacing w:after="240"/>
    </w:pPr>
  </w:style>
  <w:style w:type="character" w:customStyle="1" w:styleId="Char3">
    <w:name w:val="Σώμα κειμένου Char"/>
    <w:link w:val="af0"/>
    <w:uiPriority w:val="1"/>
    <w:rsid w:val="008C2D0A"/>
    <w:rPr>
      <w:rFonts w:ascii="Calibri" w:eastAsia="Times New Roman" w:hAnsi="Calibri" w:cs="Calibri"/>
      <w:szCs w:val="24"/>
      <w:lang w:val="en-GB" w:eastAsia="ar-SA"/>
    </w:rPr>
  </w:style>
  <w:style w:type="paragraph" w:styleId="af1">
    <w:name w:val="List"/>
    <w:basedOn w:val="af0"/>
    <w:rsid w:val="008C2D0A"/>
    <w:rPr>
      <w:rFonts w:cs="Mangal"/>
    </w:rPr>
  </w:style>
  <w:style w:type="paragraph" w:customStyle="1" w:styleId="43">
    <w:name w:val="Λεζάντα4"/>
    <w:basedOn w:val="a"/>
    <w:rsid w:val="008C2D0A"/>
    <w:pPr>
      <w:suppressLineNumbers/>
      <w:spacing w:before="120"/>
    </w:pPr>
    <w:rPr>
      <w:rFonts w:cs="Mangal"/>
      <w:i/>
      <w:iCs/>
      <w:sz w:val="24"/>
    </w:rPr>
  </w:style>
  <w:style w:type="paragraph" w:customStyle="1" w:styleId="af2">
    <w:name w:val="Ευρετήριο"/>
    <w:basedOn w:val="a"/>
    <w:rsid w:val="008C2D0A"/>
    <w:pPr>
      <w:suppressLineNumbers/>
    </w:pPr>
    <w:rPr>
      <w:rFonts w:cs="Mangal"/>
    </w:rPr>
  </w:style>
  <w:style w:type="paragraph" w:customStyle="1" w:styleId="WW-1">
    <w:name w:val="WW-Λεζάντα"/>
    <w:basedOn w:val="a"/>
    <w:rsid w:val="008C2D0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8C2D0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8C2D0A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8C2D0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8C2D0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8C2D0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8C2D0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8C2D0A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8C2D0A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8C2D0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8C2D0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8C2D0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8C2D0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8C2D0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8C2D0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8C2D0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8C2D0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8C2D0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8C2D0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8C2D0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8C2D0A"/>
    <w:pPr>
      <w:suppressLineNumbers/>
      <w:spacing w:before="120"/>
    </w:pPr>
    <w:rPr>
      <w:rFonts w:cs="Mangal"/>
      <w:i/>
      <w:iCs/>
      <w:sz w:val="24"/>
    </w:rPr>
  </w:style>
  <w:style w:type="paragraph" w:customStyle="1" w:styleId="15">
    <w:name w:val="Λεζάντα1"/>
    <w:basedOn w:val="a"/>
    <w:rsid w:val="008C2D0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8C2D0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8C2D0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8C2D0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8C2D0A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8C2D0A"/>
    <w:pPr>
      <w:numPr>
        <w:numId w:val="4"/>
      </w:numPr>
      <w:spacing w:after="100"/>
    </w:pPr>
    <w:rPr>
      <w:rFonts w:eastAsia="MS Mincho"/>
      <w:lang w:val="en-US" w:eastAsia="ja-JP"/>
    </w:rPr>
  </w:style>
  <w:style w:type="paragraph" w:customStyle="1" w:styleId="16">
    <w:name w:val="Ημερομηνία1"/>
    <w:basedOn w:val="a"/>
    <w:next w:val="a"/>
    <w:rsid w:val="008C2D0A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8C2D0A"/>
  </w:style>
  <w:style w:type="paragraph" w:customStyle="1" w:styleId="inserttext">
    <w:name w:val="insert text"/>
    <w:basedOn w:val="a"/>
    <w:rsid w:val="008C2D0A"/>
    <w:pPr>
      <w:spacing w:after="100"/>
      <w:ind w:left="794"/>
    </w:pPr>
    <w:rPr>
      <w:rFonts w:eastAsia="MS Mincho"/>
      <w:lang w:val="en-US" w:eastAsia="ja-JP"/>
    </w:rPr>
  </w:style>
  <w:style w:type="paragraph" w:styleId="af3">
    <w:name w:val="footer"/>
    <w:basedOn w:val="a"/>
    <w:link w:val="Char4"/>
    <w:uiPriority w:val="99"/>
    <w:rsid w:val="008C2D0A"/>
    <w:pPr>
      <w:spacing w:after="100"/>
    </w:pPr>
    <w:rPr>
      <w:rFonts w:eastAsia="MS Mincho"/>
      <w:lang w:val="en-US" w:eastAsia="ja-JP"/>
    </w:rPr>
  </w:style>
  <w:style w:type="character" w:customStyle="1" w:styleId="Char4">
    <w:name w:val="Υποσέλιδο Char"/>
    <w:link w:val="af3"/>
    <w:uiPriority w:val="99"/>
    <w:rsid w:val="008C2D0A"/>
    <w:rPr>
      <w:rFonts w:ascii="Calibri" w:eastAsia="MS Mincho" w:hAnsi="Calibri" w:cs="Calibri"/>
      <w:szCs w:val="24"/>
      <w:lang w:eastAsia="ja-JP"/>
    </w:rPr>
  </w:style>
  <w:style w:type="paragraph" w:styleId="af4">
    <w:name w:val="header"/>
    <w:basedOn w:val="a"/>
    <w:link w:val="Char5"/>
    <w:uiPriority w:val="99"/>
    <w:rsid w:val="008C2D0A"/>
  </w:style>
  <w:style w:type="character" w:customStyle="1" w:styleId="Char5">
    <w:name w:val="Κεφαλίδα Char"/>
    <w:link w:val="af4"/>
    <w:uiPriority w:val="99"/>
    <w:rsid w:val="008C2D0A"/>
    <w:rPr>
      <w:rFonts w:ascii="Calibri" w:eastAsia="Times New Roman" w:hAnsi="Calibri" w:cs="Calibri"/>
      <w:szCs w:val="24"/>
      <w:lang w:val="en-GB" w:eastAsia="ar-SA"/>
    </w:rPr>
  </w:style>
  <w:style w:type="paragraph" w:customStyle="1" w:styleId="26">
    <w:name w:val="Κείμενο πλαισίου2"/>
    <w:basedOn w:val="a"/>
    <w:rsid w:val="008C2D0A"/>
    <w:rPr>
      <w:rFonts w:ascii="Tahoma" w:hAnsi="Tahoma" w:cs="Tahoma"/>
      <w:sz w:val="16"/>
      <w:szCs w:val="16"/>
    </w:rPr>
  </w:style>
  <w:style w:type="paragraph" w:customStyle="1" w:styleId="27">
    <w:name w:val="Κείμενο σχολίου2"/>
    <w:basedOn w:val="a"/>
    <w:rsid w:val="008C2D0A"/>
    <w:rPr>
      <w:sz w:val="20"/>
      <w:szCs w:val="20"/>
    </w:rPr>
  </w:style>
  <w:style w:type="paragraph" w:customStyle="1" w:styleId="28">
    <w:name w:val="Θέμα σχολίου2"/>
    <w:basedOn w:val="27"/>
    <w:next w:val="27"/>
    <w:rsid w:val="008C2D0A"/>
    <w:rPr>
      <w:b/>
      <w:bCs/>
    </w:rPr>
  </w:style>
  <w:style w:type="paragraph" w:customStyle="1" w:styleId="29">
    <w:name w:val="Αναθεώρηση2"/>
    <w:rsid w:val="008C2D0A"/>
    <w:pPr>
      <w:suppressAutoHyphens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customStyle="1" w:styleId="western">
    <w:name w:val="western"/>
    <w:basedOn w:val="a"/>
    <w:rsid w:val="008C2D0A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7">
    <w:name w:val="Παράγραφος λίστας1"/>
    <w:basedOn w:val="a"/>
    <w:rsid w:val="008C2D0A"/>
    <w:pPr>
      <w:spacing w:after="200"/>
      <w:ind w:left="720"/>
    </w:pPr>
  </w:style>
  <w:style w:type="paragraph" w:styleId="af5">
    <w:name w:val="footnote text"/>
    <w:basedOn w:val="a"/>
    <w:link w:val="Char10"/>
    <w:rsid w:val="008C2D0A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10">
    <w:name w:val="Κείμενο υποσημείωσης Char1"/>
    <w:link w:val="af5"/>
    <w:rsid w:val="008C2D0A"/>
    <w:rPr>
      <w:rFonts w:ascii="Calibri" w:eastAsia="Times New Roman" w:hAnsi="Calibri" w:cs="Calibri"/>
      <w:sz w:val="18"/>
      <w:szCs w:val="20"/>
      <w:lang w:val="en-IE" w:eastAsia="ar-SA"/>
    </w:rPr>
  </w:style>
  <w:style w:type="paragraph" w:styleId="18">
    <w:name w:val="toc 1"/>
    <w:basedOn w:val="a"/>
    <w:next w:val="a"/>
    <w:uiPriority w:val="1"/>
    <w:qFormat/>
    <w:rsid w:val="008C2D0A"/>
    <w:pPr>
      <w:spacing w:before="120"/>
      <w:jc w:val="left"/>
    </w:pPr>
    <w:rPr>
      <w:b/>
      <w:bCs/>
      <w:caps/>
      <w:sz w:val="20"/>
      <w:szCs w:val="20"/>
    </w:rPr>
  </w:style>
  <w:style w:type="paragraph" w:styleId="2a">
    <w:name w:val="toc 2"/>
    <w:basedOn w:val="a"/>
    <w:next w:val="a"/>
    <w:uiPriority w:val="1"/>
    <w:qFormat/>
    <w:rsid w:val="008C2D0A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1"/>
    <w:qFormat/>
    <w:rsid w:val="008C2D0A"/>
    <w:pPr>
      <w:spacing w:after="0"/>
      <w:ind w:left="440"/>
      <w:jc w:val="left"/>
    </w:pPr>
    <w:rPr>
      <w:i/>
      <w:iCs/>
      <w:sz w:val="20"/>
      <w:szCs w:val="20"/>
    </w:rPr>
  </w:style>
  <w:style w:type="paragraph" w:styleId="44">
    <w:name w:val="toc 4"/>
    <w:basedOn w:val="a"/>
    <w:next w:val="a"/>
    <w:uiPriority w:val="1"/>
    <w:qFormat/>
    <w:rsid w:val="008C2D0A"/>
    <w:pPr>
      <w:spacing w:after="0"/>
      <w:ind w:left="660"/>
      <w:jc w:val="left"/>
    </w:pPr>
    <w:rPr>
      <w:sz w:val="18"/>
      <w:szCs w:val="18"/>
    </w:rPr>
  </w:style>
  <w:style w:type="paragraph" w:styleId="51">
    <w:name w:val="toc 5"/>
    <w:basedOn w:val="a"/>
    <w:next w:val="a"/>
    <w:uiPriority w:val="1"/>
    <w:qFormat/>
    <w:rsid w:val="008C2D0A"/>
    <w:pPr>
      <w:spacing w:after="0"/>
      <w:ind w:left="880"/>
      <w:jc w:val="left"/>
    </w:pPr>
    <w:rPr>
      <w:sz w:val="18"/>
      <w:szCs w:val="18"/>
    </w:rPr>
  </w:style>
  <w:style w:type="paragraph" w:styleId="60">
    <w:name w:val="toc 6"/>
    <w:basedOn w:val="a"/>
    <w:next w:val="a"/>
    <w:uiPriority w:val="1"/>
    <w:qFormat/>
    <w:rsid w:val="008C2D0A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uiPriority w:val="1"/>
    <w:qFormat/>
    <w:rsid w:val="008C2D0A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uiPriority w:val="1"/>
    <w:qFormat/>
    <w:rsid w:val="008C2D0A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uiPriority w:val="1"/>
    <w:qFormat/>
    <w:rsid w:val="008C2D0A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8C2D0A"/>
    <w:pPr>
      <w:pageBreakBefore w:val="0"/>
      <w:pBdr>
        <w:top w:val="single" w:sz="20" w:space="1" w:color="000080"/>
        <w:left w:val="single" w:sz="20" w:space="4" w:color="000080"/>
        <w:right w:val="single" w:sz="20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8C2D0A"/>
    <w:rPr>
      <w:rFonts w:ascii="Calibri" w:hAnsi="Calibri" w:cs="Calibri"/>
      <w:lang w:val="el-GR"/>
    </w:rPr>
  </w:style>
  <w:style w:type="paragraph" w:styleId="af6">
    <w:name w:val="endnote text"/>
    <w:basedOn w:val="a"/>
    <w:link w:val="Char6"/>
    <w:rsid w:val="008C2D0A"/>
    <w:rPr>
      <w:sz w:val="20"/>
      <w:szCs w:val="20"/>
    </w:rPr>
  </w:style>
  <w:style w:type="character" w:customStyle="1" w:styleId="Char6">
    <w:name w:val="Κείμενο σημείωσης τέλους Char"/>
    <w:link w:val="af6"/>
    <w:rsid w:val="008C2D0A"/>
    <w:rPr>
      <w:rFonts w:ascii="Calibri" w:eastAsia="Times New Roman" w:hAnsi="Calibri" w:cs="Calibri"/>
      <w:sz w:val="20"/>
      <w:szCs w:val="20"/>
      <w:lang w:val="en-GB" w:eastAsia="ar-SA"/>
    </w:rPr>
  </w:style>
  <w:style w:type="paragraph" w:customStyle="1" w:styleId="Default">
    <w:name w:val="Default"/>
    <w:rsid w:val="008C2D0A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hi-IN" w:bidi="hi-IN"/>
    </w:rPr>
  </w:style>
  <w:style w:type="paragraph" w:customStyle="1" w:styleId="af7">
    <w:name w:val="Προμορφοποιημένο κείμενο"/>
    <w:basedOn w:val="a"/>
    <w:rsid w:val="008C2D0A"/>
  </w:style>
  <w:style w:type="paragraph" w:styleId="af8">
    <w:name w:val="Body Text Indent"/>
    <w:basedOn w:val="a"/>
    <w:link w:val="Char7"/>
    <w:rsid w:val="008C2D0A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link w:val="af8"/>
    <w:rsid w:val="008C2D0A"/>
    <w:rPr>
      <w:rFonts w:ascii="Arial" w:eastAsia="Times New Roman" w:hAnsi="Arial" w:cs="Arial"/>
      <w:szCs w:val="24"/>
      <w:lang w:val="en-GB" w:eastAsia="ar-SA"/>
    </w:rPr>
  </w:style>
  <w:style w:type="paragraph" w:customStyle="1" w:styleId="normalwithoutspacing">
    <w:name w:val="normal_without_spacing"/>
    <w:basedOn w:val="a"/>
    <w:rsid w:val="008C2D0A"/>
    <w:pPr>
      <w:spacing w:after="60"/>
    </w:pPr>
    <w:rPr>
      <w:lang w:val="el-GR"/>
    </w:rPr>
  </w:style>
  <w:style w:type="paragraph" w:customStyle="1" w:styleId="foothanging">
    <w:name w:val="foot_hanging"/>
    <w:basedOn w:val="af5"/>
    <w:rsid w:val="008C2D0A"/>
    <w:pPr>
      <w:ind w:left="426" w:hanging="426"/>
    </w:pPr>
    <w:rPr>
      <w:szCs w:val="18"/>
    </w:rPr>
  </w:style>
  <w:style w:type="paragraph" w:customStyle="1" w:styleId="-HTML2">
    <w:name w:val="Προ-διαμορφωμένο HTML2"/>
    <w:basedOn w:val="a"/>
    <w:rsid w:val="008C2D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8C2D0A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ar-SA"/>
    </w:rPr>
  </w:style>
  <w:style w:type="paragraph" w:customStyle="1" w:styleId="310">
    <w:name w:val="Σώμα κείμενου με εσοχή 31"/>
    <w:basedOn w:val="a"/>
    <w:rsid w:val="008C2D0A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9">
    <w:name w:val="Χωρίς διάστιχο1"/>
    <w:rsid w:val="008C2D0A"/>
    <w:pPr>
      <w:suppressAutoHyphens/>
      <w:jc w:val="both"/>
    </w:pPr>
    <w:rPr>
      <w:rFonts w:eastAsia="Times New Roman" w:cs="Calibri"/>
      <w:sz w:val="22"/>
      <w:szCs w:val="24"/>
      <w:lang w:val="en-GB" w:eastAsia="ar-SA"/>
    </w:rPr>
  </w:style>
  <w:style w:type="paragraph" w:customStyle="1" w:styleId="af9">
    <w:name w:val="Περιεχόμενα πίνακα"/>
    <w:basedOn w:val="a"/>
    <w:rsid w:val="008C2D0A"/>
    <w:pPr>
      <w:suppressLineNumbers/>
    </w:pPr>
  </w:style>
  <w:style w:type="paragraph" w:customStyle="1" w:styleId="afa">
    <w:name w:val="Επικεφαλίδα πίνακα"/>
    <w:basedOn w:val="af9"/>
    <w:rsid w:val="008C2D0A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8C2D0A"/>
  </w:style>
  <w:style w:type="paragraph" w:customStyle="1" w:styleId="Standard">
    <w:name w:val="Standard"/>
    <w:rsid w:val="008C2D0A"/>
    <w:pPr>
      <w:widowControl w:val="0"/>
      <w:suppressAutoHyphens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8C2D0A"/>
    <w:pPr>
      <w:spacing w:after="120"/>
    </w:pPr>
  </w:style>
  <w:style w:type="paragraph" w:customStyle="1" w:styleId="Footnote">
    <w:name w:val="Footnote"/>
    <w:basedOn w:val="Standard"/>
    <w:rsid w:val="008C2D0A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8C2D0A"/>
    <w:rPr>
      <w:sz w:val="16"/>
      <w:szCs w:val="16"/>
    </w:rPr>
  </w:style>
  <w:style w:type="paragraph" w:customStyle="1" w:styleId="fooot">
    <w:name w:val="fooot"/>
    <w:basedOn w:val="footers"/>
    <w:rsid w:val="008C2D0A"/>
  </w:style>
  <w:style w:type="paragraph" w:customStyle="1" w:styleId="1a">
    <w:name w:val="Κείμενο πλαισίου1"/>
    <w:basedOn w:val="a"/>
    <w:rsid w:val="008C2D0A"/>
    <w:pPr>
      <w:spacing w:after="0"/>
    </w:pPr>
    <w:rPr>
      <w:rFonts w:ascii="Tahoma" w:hAnsi="Tahoma" w:cs="Tahoma"/>
      <w:sz w:val="16"/>
      <w:szCs w:val="16"/>
    </w:rPr>
  </w:style>
  <w:style w:type="paragraph" w:customStyle="1" w:styleId="1b">
    <w:name w:val="Κείμενο σχολίου1"/>
    <w:basedOn w:val="a"/>
    <w:rsid w:val="008C2D0A"/>
    <w:rPr>
      <w:sz w:val="20"/>
      <w:szCs w:val="20"/>
    </w:rPr>
  </w:style>
  <w:style w:type="paragraph" w:customStyle="1" w:styleId="1c">
    <w:name w:val="Θέμα σχολίου1"/>
    <w:basedOn w:val="1b"/>
    <w:next w:val="1b"/>
    <w:rsid w:val="008C2D0A"/>
    <w:rPr>
      <w:b/>
      <w:bCs/>
    </w:rPr>
  </w:style>
  <w:style w:type="paragraph" w:customStyle="1" w:styleId="-HTML1">
    <w:name w:val="Προ-διαμορφωμένο HTML1"/>
    <w:basedOn w:val="a"/>
    <w:rsid w:val="008C2D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d">
    <w:name w:val="Αναθεώρηση1"/>
    <w:rsid w:val="008C2D0A"/>
    <w:pPr>
      <w:suppressAutoHyphens/>
    </w:pPr>
    <w:rPr>
      <w:rFonts w:eastAsia="Times New Roman" w:cs="Calibri"/>
      <w:sz w:val="22"/>
      <w:szCs w:val="24"/>
      <w:lang w:val="en-GB" w:eastAsia="ar-SA"/>
    </w:rPr>
  </w:style>
  <w:style w:type="paragraph" w:customStyle="1" w:styleId="21">
    <w:name w:val="Λίστα με κουκκίδες 21"/>
    <w:basedOn w:val="a"/>
    <w:rsid w:val="008C2D0A"/>
    <w:pPr>
      <w:numPr>
        <w:numId w:val="2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2"/>
    <w:rsid w:val="008C2D0A"/>
    <w:pPr>
      <w:tabs>
        <w:tab w:val="right" w:leader="dot" w:pos="7091"/>
      </w:tabs>
      <w:ind w:left="2547"/>
    </w:pPr>
  </w:style>
  <w:style w:type="paragraph" w:customStyle="1" w:styleId="afb">
    <w:name w:val="Οριζόντια γραμμή"/>
    <w:basedOn w:val="a"/>
    <w:next w:val="af0"/>
    <w:rsid w:val="008C2D0A"/>
    <w:pPr>
      <w:suppressLineNumbers/>
      <w:spacing w:after="283"/>
    </w:pPr>
    <w:rPr>
      <w:sz w:val="12"/>
      <w:szCs w:val="12"/>
    </w:rPr>
  </w:style>
  <w:style w:type="paragraph" w:customStyle="1" w:styleId="210">
    <w:name w:val="Σώμα κείμενου 21"/>
    <w:basedOn w:val="a"/>
    <w:rsid w:val="008C2D0A"/>
    <w:pPr>
      <w:overflowPunct w:val="0"/>
      <w:autoSpaceDE w:val="0"/>
      <w:spacing w:after="0"/>
      <w:textAlignment w:val="baseline"/>
    </w:pPr>
    <w:rPr>
      <w:rFonts w:ascii="Arial" w:hAnsi="Arial" w:cs="Arial"/>
      <w:szCs w:val="20"/>
      <w:lang w:val="el-GR"/>
    </w:rPr>
  </w:style>
  <w:style w:type="paragraph" w:customStyle="1" w:styleId="para-1">
    <w:name w:val="para-1"/>
    <w:basedOn w:val="a"/>
    <w:rsid w:val="008C2D0A"/>
    <w:pPr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021" w:hanging="1021"/>
    </w:pPr>
    <w:rPr>
      <w:rFonts w:ascii="Arial" w:hAnsi="Arial" w:cs="Arial"/>
      <w:spacing w:val="5"/>
      <w:szCs w:val="20"/>
      <w:lang w:val="el-GR"/>
    </w:rPr>
  </w:style>
  <w:style w:type="paragraph" w:customStyle="1" w:styleId="101">
    <w:name w:val="Κατάλογος περιεχομένων 10"/>
    <w:basedOn w:val="af2"/>
    <w:rsid w:val="008C2D0A"/>
    <w:pPr>
      <w:tabs>
        <w:tab w:val="right" w:leader="dot" w:pos="7091"/>
      </w:tabs>
      <w:ind w:left="2547"/>
    </w:pPr>
  </w:style>
  <w:style w:type="paragraph" w:styleId="afc">
    <w:name w:val="Balloon Text"/>
    <w:basedOn w:val="a"/>
    <w:link w:val="Char11"/>
    <w:uiPriority w:val="99"/>
    <w:semiHidden/>
    <w:unhideWhenUsed/>
    <w:rsid w:val="008C2D0A"/>
    <w:pPr>
      <w:spacing w:after="0"/>
    </w:pPr>
    <w:rPr>
      <w:rFonts w:ascii="Segoe UI" w:hAnsi="Segoe UI" w:cs="Times New Roman"/>
      <w:sz w:val="18"/>
      <w:szCs w:val="18"/>
    </w:rPr>
  </w:style>
  <w:style w:type="character" w:customStyle="1" w:styleId="Char11">
    <w:name w:val="Κείμενο πλαισίου Char1"/>
    <w:link w:val="afc"/>
    <w:uiPriority w:val="99"/>
    <w:semiHidden/>
    <w:rsid w:val="008C2D0A"/>
    <w:rPr>
      <w:rFonts w:ascii="Segoe UI" w:eastAsia="Times New Roman" w:hAnsi="Segoe UI" w:cs="Times New Roman"/>
      <w:sz w:val="18"/>
      <w:szCs w:val="18"/>
      <w:lang w:val="en-GB" w:eastAsia="ar-SA"/>
    </w:rPr>
  </w:style>
  <w:style w:type="character" w:styleId="afd">
    <w:name w:val="annotation reference"/>
    <w:uiPriority w:val="99"/>
    <w:unhideWhenUsed/>
    <w:rsid w:val="008C2D0A"/>
    <w:rPr>
      <w:sz w:val="16"/>
      <w:szCs w:val="16"/>
    </w:rPr>
  </w:style>
  <w:style w:type="paragraph" w:styleId="afe">
    <w:name w:val="annotation text"/>
    <w:basedOn w:val="a"/>
    <w:link w:val="Char12"/>
    <w:uiPriority w:val="99"/>
    <w:unhideWhenUsed/>
    <w:rsid w:val="008C2D0A"/>
    <w:rPr>
      <w:rFonts w:cs="Times New Roman"/>
      <w:sz w:val="20"/>
      <w:szCs w:val="20"/>
    </w:rPr>
  </w:style>
  <w:style w:type="character" w:customStyle="1" w:styleId="Char12">
    <w:name w:val="Κείμενο σχολίου Char1"/>
    <w:link w:val="afe"/>
    <w:uiPriority w:val="99"/>
    <w:rsid w:val="008C2D0A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styleId="aff">
    <w:name w:val="annotation subject"/>
    <w:basedOn w:val="afe"/>
    <w:next w:val="afe"/>
    <w:link w:val="Char13"/>
    <w:uiPriority w:val="99"/>
    <w:semiHidden/>
    <w:unhideWhenUsed/>
    <w:rsid w:val="008C2D0A"/>
    <w:rPr>
      <w:b/>
      <w:bCs/>
    </w:rPr>
  </w:style>
  <w:style w:type="character" w:customStyle="1" w:styleId="Char13">
    <w:name w:val="Θέμα σχολίου Char1"/>
    <w:link w:val="aff"/>
    <w:uiPriority w:val="99"/>
    <w:semiHidden/>
    <w:rsid w:val="008C2D0A"/>
    <w:rPr>
      <w:rFonts w:ascii="Calibri" w:eastAsia="Times New Roman" w:hAnsi="Calibri" w:cs="Times New Roman"/>
      <w:b/>
      <w:bCs/>
      <w:sz w:val="20"/>
      <w:szCs w:val="20"/>
      <w:lang w:val="en-GB" w:eastAsia="ar-SA"/>
    </w:rPr>
  </w:style>
  <w:style w:type="paragraph" w:styleId="aff0">
    <w:name w:val="Revision"/>
    <w:hidden/>
    <w:uiPriority w:val="99"/>
    <w:semiHidden/>
    <w:rsid w:val="008C2D0A"/>
    <w:rPr>
      <w:rFonts w:eastAsia="Times New Roman" w:cs="Calibri"/>
      <w:sz w:val="22"/>
      <w:szCs w:val="24"/>
      <w:lang w:val="en-GB" w:eastAsia="ar-SA"/>
    </w:rPr>
  </w:style>
  <w:style w:type="paragraph" w:styleId="-HTML">
    <w:name w:val="HTML Preformatted"/>
    <w:basedOn w:val="a"/>
    <w:link w:val="-HTMLChar"/>
    <w:uiPriority w:val="99"/>
    <w:unhideWhenUsed/>
    <w:rsid w:val="008C2D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Cs w:val="22"/>
      <w:lang w:val="en-US" w:eastAsia="en-US"/>
    </w:rPr>
  </w:style>
  <w:style w:type="character" w:customStyle="1" w:styleId="-HTMLChar1">
    <w:name w:val="Προ-διαμορφωμένο HTML Char1"/>
    <w:uiPriority w:val="99"/>
    <w:semiHidden/>
    <w:rsid w:val="008C2D0A"/>
    <w:rPr>
      <w:rFonts w:ascii="Consolas" w:eastAsia="Times New Roman" w:hAnsi="Consolas" w:cs="Calibri"/>
      <w:sz w:val="20"/>
      <w:szCs w:val="20"/>
      <w:lang w:val="en-GB" w:eastAsia="ar-SA"/>
    </w:rPr>
  </w:style>
  <w:style w:type="paragraph" w:styleId="aff1">
    <w:name w:val="List Paragraph"/>
    <w:basedOn w:val="a"/>
    <w:uiPriority w:val="34"/>
    <w:qFormat/>
    <w:rsid w:val="008C2D0A"/>
    <w:pPr>
      <w:suppressAutoHyphens w:val="0"/>
      <w:spacing w:after="0"/>
      <w:ind w:left="720"/>
      <w:contextualSpacing/>
      <w:jc w:val="left"/>
    </w:pPr>
    <w:rPr>
      <w:rFonts w:ascii="CG Times" w:hAnsi="CG Times" w:cs="Times New Roman"/>
      <w:sz w:val="20"/>
      <w:szCs w:val="20"/>
      <w:lang w:val="en-US" w:eastAsia="el-GR"/>
    </w:rPr>
  </w:style>
  <w:style w:type="character" w:customStyle="1" w:styleId="UnresolvedMention">
    <w:name w:val="Unresolved Mention"/>
    <w:uiPriority w:val="99"/>
    <w:semiHidden/>
    <w:unhideWhenUsed/>
    <w:rsid w:val="008C2D0A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8C2D0A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C2D0A"/>
    <w:pPr>
      <w:widowControl w:val="0"/>
      <w:suppressAutoHyphens w:val="0"/>
      <w:autoSpaceDE w:val="0"/>
      <w:autoSpaceDN w:val="0"/>
      <w:spacing w:after="0"/>
      <w:jc w:val="left"/>
    </w:pPr>
    <w:rPr>
      <w:rFonts w:ascii="Carlito" w:eastAsia="Carlito" w:hAnsi="Carlito" w:cs="Carlito"/>
      <w:szCs w:val="22"/>
      <w:lang w:val="el-GR" w:eastAsia="en-US"/>
    </w:rPr>
  </w:style>
  <w:style w:type="table" w:customStyle="1" w:styleId="TableNormal1">
    <w:name w:val="Table Normal1"/>
    <w:uiPriority w:val="2"/>
    <w:semiHidden/>
    <w:unhideWhenUsed/>
    <w:qFormat/>
    <w:rsid w:val="008C2D0A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Title"/>
    <w:basedOn w:val="a"/>
    <w:link w:val="Char8"/>
    <w:uiPriority w:val="10"/>
    <w:qFormat/>
    <w:rsid w:val="008C2D0A"/>
    <w:pPr>
      <w:widowControl w:val="0"/>
      <w:suppressAutoHyphens w:val="0"/>
      <w:autoSpaceDE w:val="0"/>
      <w:autoSpaceDN w:val="0"/>
      <w:spacing w:before="11" w:after="0"/>
      <w:ind w:left="1074" w:right="1123"/>
      <w:jc w:val="center"/>
    </w:pPr>
    <w:rPr>
      <w:rFonts w:ascii="Carlito" w:eastAsia="Carlito" w:hAnsi="Carlito" w:cs="Carlito"/>
      <w:b/>
      <w:bCs/>
      <w:sz w:val="36"/>
      <w:szCs w:val="36"/>
      <w:lang w:val="el-GR" w:eastAsia="en-US"/>
    </w:rPr>
  </w:style>
  <w:style w:type="character" w:customStyle="1" w:styleId="Char8">
    <w:name w:val="Τίτλος Char"/>
    <w:link w:val="aff2"/>
    <w:uiPriority w:val="10"/>
    <w:rsid w:val="008C2D0A"/>
    <w:rPr>
      <w:rFonts w:ascii="Carlito" w:eastAsia="Carlito" w:hAnsi="Carlito" w:cs="Carlito"/>
      <w:b/>
      <w:bCs/>
      <w:sz w:val="36"/>
      <w:szCs w:val="36"/>
      <w:lang w:val="el-GR"/>
    </w:rPr>
  </w:style>
  <w:style w:type="character" w:customStyle="1" w:styleId="0">
    <w:name w:val="Παραπομπή υποσημείωσης_0"/>
    <w:uiPriority w:val="99"/>
    <w:rsid w:val="008C2D0A"/>
    <w:rPr>
      <w:vertAlign w:val="superscript"/>
    </w:rPr>
  </w:style>
  <w:style w:type="character" w:customStyle="1" w:styleId="1e">
    <w:name w:val="Σώμα κειμένου1"/>
    <w:rsid w:val="00C46E0E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b">
    <w:name w:val="Σώμα κειμένου (2)_"/>
    <w:link w:val="2c"/>
    <w:rsid w:val="00994061"/>
    <w:rPr>
      <w:rFonts w:cs="Calibri"/>
      <w:sz w:val="22"/>
      <w:szCs w:val="22"/>
      <w:shd w:val="clear" w:color="auto" w:fill="FFFFFF"/>
    </w:rPr>
  </w:style>
  <w:style w:type="paragraph" w:customStyle="1" w:styleId="2c">
    <w:name w:val="Σώμα κειμένου (2)"/>
    <w:basedOn w:val="a"/>
    <w:link w:val="2b"/>
    <w:rsid w:val="00994061"/>
    <w:pPr>
      <w:widowControl w:val="0"/>
      <w:shd w:val="clear" w:color="auto" w:fill="FFFFFF"/>
      <w:suppressAutoHyphens w:val="0"/>
      <w:spacing w:before="120" w:after="360" w:line="264" w:lineRule="exact"/>
      <w:ind w:hanging="600"/>
    </w:pPr>
    <w:rPr>
      <w:rFonts w:eastAsia="Calibri"/>
      <w:szCs w:val="22"/>
      <w:lang w:val="el-GR" w:eastAsia="el-GR"/>
    </w:rPr>
  </w:style>
  <w:style w:type="character" w:customStyle="1" w:styleId="aff3">
    <w:name w:val="Κεφαλίδα ή υποσέλιδο"/>
    <w:rsid w:val="009940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en-US" w:eastAsia="en-US" w:bidi="en-US"/>
    </w:rPr>
  </w:style>
  <w:style w:type="character" w:customStyle="1" w:styleId="6Exact">
    <w:name w:val="Σώμα κειμένου (6) Exact"/>
    <w:link w:val="61"/>
    <w:rsid w:val="00994061"/>
    <w:rPr>
      <w:rFonts w:cs="Calibri"/>
      <w:sz w:val="11"/>
      <w:szCs w:val="11"/>
      <w:shd w:val="clear" w:color="auto" w:fill="FFFFFF"/>
    </w:rPr>
  </w:style>
  <w:style w:type="character" w:customStyle="1" w:styleId="Calibri55">
    <w:name w:val="Κεφαλίδα ή υποσέλιδο + Calibri;5;5 στ."/>
    <w:rsid w:val="0099406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l-GR" w:eastAsia="el-GR" w:bidi="el-GR"/>
    </w:rPr>
  </w:style>
  <w:style w:type="paragraph" w:customStyle="1" w:styleId="61">
    <w:name w:val="Σώμα κειμένου (6)"/>
    <w:basedOn w:val="a"/>
    <w:link w:val="6Exact"/>
    <w:rsid w:val="00994061"/>
    <w:pPr>
      <w:widowControl w:val="0"/>
      <w:shd w:val="clear" w:color="auto" w:fill="FFFFFF"/>
      <w:suppressAutoHyphens w:val="0"/>
      <w:spacing w:after="0" w:line="0" w:lineRule="atLeast"/>
      <w:jc w:val="left"/>
    </w:pPr>
    <w:rPr>
      <w:rFonts w:eastAsia="Calibri"/>
      <w:sz w:val="11"/>
      <w:szCs w:val="11"/>
      <w:lang w:val="el-GR" w:eastAsia="el-GR"/>
    </w:rPr>
  </w:style>
  <w:style w:type="character" w:styleId="aff4">
    <w:name w:val="Intense Emphasis"/>
    <w:uiPriority w:val="21"/>
    <w:qFormat/>
    <w:rsid w:val="00600D10"/>
    <w:rPr>
      <w:i/>
      <w:iCs/>
      <w:color w:val="4472C4"/>
    </w:rPr>
  </w:style>
  <w:style w:type="numbering" w:customStyle="1" w:styleId="1f">
    <w:name w:val="Χωρίς λίστα1"/>
    <w:next w:val="a2"/>
    <w:uiPriority w:val="99"/>
    <w:semiHidden/>
    <w:unhideWhenUsed/>
    <w:rsid w:val="00691A18"/>
  </w:style>
  <w:style w:type="table" w:customStyle="1" w:styleId="TableGrid">
    <w:name w:val="TableGrid"/>
    <w:rsid w:val="00691A18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ttered1">
    <w:name w:val="lettered1"/>
    <w:basedOn w:val="a"/>
    <w:rsid w:val="0077414D"/>
    <w:pPr>
      <w:suppressAutoHyphens w:val="0"/>
      <w:overflowPunct w:val="0"/>
      <w:autoSpaceDE w:val="0"/>
      <w:autoSpaceDN w:val="0"/>
      <w:adjustRightInd w:val="0"/>
      <w:spacing w:before="80" w:after="0"/>
      <w:ind w:left="567" w:hanging="567"/>
      <w:textAlignment w:val="baseline"/>
    </w:pPr>
    <w:rPr>
      <w:rFonts w:ascii="Arial" w:hAnsi="Arial" w:cs="Times New Roman"/>
      <w:sz w:val="19"/>
      <w:szCs w:val="20"/>
      <w:lang w:val="el-G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4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3B05B-4C80-497A-BF45-4A361DBE8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44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Links>
    <vt:vector size="660" baseType="variant">
      <vt:variant>
        <vt:i4>6094939</vt:i4>
      </vt:variant>
      <vt:variant>
        <vt:i4>360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6881293</vt:i4>
      </vt:variant>
      <vt:variant>
        <vt:i4>357</vt:i4>
      </vt:variant>
      <vt:variant>
        <vt:i4>0</vt:i4>
      </vt:variant>
      <vt:variant>
        <vt:i4>5</vt:i4>
      </vt:variant>
      <vt:variant>
        <vt:lpwstr>https://espdint.eprocurement.gov.gr/</vt:lpwstr>
      </vt:variant>
      <vt:variant>
        <vt:lpwstr>_blank</vt:lpwstr>
      </vt:variant>
      <vt:variant>
        <vt:i4>6815824</vt:i4>
      </vt:variant>
      <vt:variant>
        <vt:i4>354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art105_5</vt:lpwstr>
      </vt:variant>
      <vt:variant>
        <vt:i4>6815824</vt:i4>
      </vt:variant>
      <vt:variant>
        <vt:i4>351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art105_5</vt:lpwstr>
      </vt:variant>
      <vt:variant>
        <vt:i4>6815824</vt:i4>
      </vt:variant>
      <vt:variant>
        <vt:i4>348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art105_5</vt:lpwstr>
      </vt:variant>
      <vt:variant>
        <vt:i4>6881360</vt:i4>
      </vt:variant>
      <vt:variant>
        <vt:i4>345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art105_4</vt:lpwstr>
      </vt:variant>
      <vt:variant>
        <vt:i4>6094972</vt:i4>
      </vt:variant>
      <vt:variant>
        <vt:i4>342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6029327</vt:i4>
      </vt:variant>
      <vt:variant>
        <vt:i4>339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art104</vt:lpwstr>
      </vt:variant>
      <vt:variant>
        <vt:i4>7864382</vt:i4>
      </vt:variant>
      <vt:variant>
        <vt:i4>336</vt:i4>
      </vt:variant>
      <vt:variant>
        <vt:i4>0</vt:i4>
      </vt:variant>
      <vt:variant>
        <vt:i4>5</vt:i4>
      </vt:variant>
      <vt:variant>
        <vt:lpwstr>http://www.eaadhsy.gr/n4412/art79a</vt:lpwstr>
      </vt:variant>
      <vt:variant>
        <vt:lpwstr/>
      </vt:variant>
      <vt:variant>
        <vt:i4>7077975</vt:i4>
      </vt:variant>
      <vt:variant>
        <vt:i4>333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art372_4</vt:lpwstr>
      </vt:variant>
      <vt:variant>
        <vt:i4>7077975</vt:i4>
      </vt:variant>
      <vt:variant>
        <vt:i4>330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art372_4</vt:lpwstr>
      </vt:variant>
      <vt:variant>
        <vt:i4>7077975</vt:i4>
      </vt:variant>
      <vt:variant>
        <vt:i4>327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art372_4</vt:lpwstr>
      </vt:variant>
      <vt:variant>
        <vt:i4>1703951</vt:i4>
      </vt:variant>
      <vt:variant>
        <vt:i4>324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321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6815817</vt:i4>
      </vt:variant>
      <vt:variant>
        <vt:i4>318</vt:i4>
      </vt:variant>
      <vt:variant>
        <vt:i4>0</vt:i4>
      </vt:variant>
      <vt:variant>
        <vt:i4>5</vt:i4>
      </vt:variant>
      <vt:variant>
        <vt:lpwstr>mailto:epanorthotika@eaadhsy.gr</vt:lpwstr>
      </vt:variant>
      <vt:variant>
        <vt:lpwstr/>
      </vt:variant>
      <vt:variant>
        <vt:i4>6094939</vt:i4>
      </vt:variant>
      <vt:variant>
        <vt:i4>315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7471218</vt:i4>
      </vt:variant>
      <vt:variant>
        <vt:i4>312</vt:i4>
      </vt:variant>
      <vt:variant>
        <vt:i4>0</vt:i4>
      </vt:variant>
      <vt:variant>
        <vt:i4>5</vt:i4>
      </vt:variant>
      <vt:variant>
        <vt:lpwstr>http://www.promitheus.gov.gr)/</vt:lpwstr>
      </vt:variant>
      <vt:variant>
        <vt:lpwstr/>
      </vt:variant>
      <vt:variant>
        <vt:i4>851993</vt:i4>
      </vt:variant>
      <vt:variant>
        <vt:i4>309</vt:i4>
      </vt:variant>
      <vt:variant>
        <vt:i4>0</vt:i4>
      </vt:variant>
      <vt:variant>
        <vt:i4>5</vt:i4>
      </vt:variant>
      <vt:variant>
        <vt:lpwstr>http://www.nafpaktos.gr/</vt:lpwstr>
      </vt:variant>
      <vt:variant>
        <vt:lpwstr/>
      </vt:variant>
      <vt:variant>
        <vt:i4>2228331</vt:i4>
      </vt:variant>
      <vt:variant>
        <vt:i4>306</vt:i4>
      </vt:variant>
      <vt:variant>
        <vt:i4>0</vt:i4>
      </vt:variant>
      <vt:variant>
        <vt:i4>5</vt:i4>
      </vt:variant>
      <vt:variant>
        <vt:lpwstr>http://et.diavgeia.gov.gr/</vt:lpwstr>
      </vt:variant>
      <vt:variant>
        <vt:lpwstr/>
      </vt:variant>
      <vt:variant>
        <vt:i4>2228331</vt:i4>
      </vt:variant>
      <vt:variant>
        <vt:i4>303</vt:i4>
      </vt:variant>
      <vt:variant>
        <vt:i4>0</vt:i4>
      </vt:variant>
      <vt:variant>
        <vt:i4>5</vt:i4>
      </vt:variant>
      <vt:variant>
        <vt:lpwstr>http://et.diavgeia.gov.gr/</vt:lpwstr>
      </vt:variant>
      <vt:variant>
        <vt:lpwstr/>
      </vt:variant>
      <vt:variant>
        <vt:i4>6094939</vt:i4>
      </vt:variant>
      <vt:variant>
        <vt:i4>300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851993</vt:i4>
      </vt:variant>
      <vt:variant>
        <vt:i4>297</vt:i4>
      </vt:variant>
      <vt:variant>
        <vt:i4>0</vt:i4>
      </vt:variant>
      <vt:variant>
        <vt:i4>5</vt:i4>
      </vt:variant>
      <vt:variant>
        <vt:lpwstr>http://www.nafpaktos.gr/</vt:lpwstr>
      </vt:variant>
      <vt:variant>
        <vt:lpwstr/>
      </vt:variant>
      <vt:variant>
        <vt:i4>851993</vt:i4>
      </vt:variant>
      <vt:variant>
        <vt:i4>294</vt:i4>
      </vt:variant>
      <vt:variant>
        <vt:i4>0</vt:i4>
      </vt:variant>
      <vt:variant>
        <vt:i4>5</vt:i4>
      </vt:variant>
      <vt:variant>
        <vt:lpwstr>http://www.nafpaktos.gr/</vt:lpwstr>
      </vt:variant>
      <vt:variant>
        <vt:lpwstr/>
      </vt:variant>
      <vt:variant>
        <vt:i4>1507388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_Toc129004469</vt:lpwstr>
      </vt:variant>
      <vt:variant>
        <vt:i4>1507388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_Toc129004468</vt:lpwstr>
      </vt:variant>
      <vt:variant>
        <vt:i4>1507388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_Toc129004466</vt:lpwstr>
      </vt:variant>
      <vt:variant>
        <vt:i4>1507388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_Toc129004465</vt:lpwstr>
      </vt:variant>
      <vt:variant>
        <vt:i4>1507388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_Toc129004463</vt:lpwstr>
      </vt:variant>
      <vt:variant>
        <vt:i4>1507388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_Toc129004462</vt:lpwstr>
      </vt:variant>
      <vt:variant>
        <vt:i4>1507388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_Toc129004461</vt:lpwstr>
      </vt:variant>
      <vt:variant>
        <vt:i4>1507388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_Toc129004460</vt:lpwstr>
      </vt:variant>
      <vt:variant>
        <vt:i4>1310780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_Toc129004459</vt:lpwstr>
      </vt:variant>
      <vt:variant>
        <vt:i4>1310780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_Toc129004458</vt:lpwstr>
      </vt:variant>
      <vt:variant>
        <vt:i4>1310780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_Toc129004457</vt:lpwstr>
      </vt:variant>
      <vt:variant>
        <vt:i4>1310780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_Toc129004456</vt:lpwstr>
      </vt:variant>
      <vt:variant>
        <vt:i4>1310780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_Toc129004455</vt:lpwstr>
      </vt:variant>
      <vt:variant>
        <vt:i4>1310780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_Toc129004454</vt:lpwstr>
      </vt:variant>
      <vt:variant>
        <vt:i4>1310780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_Toc129004453</vt:lpwstr>
      </vt:variant>
      <vt:variant>
        <vt:i4>1310780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_Toc129004452</vt:lpwstr>
      </vt:variant>
      <vt:variant>
        <vt:i4>1310780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_Toc129004451</vt:lpwstr>
      </vt:variant>
      <vt:variant>
        <vt:i4>1310780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_Toc129004450</vt:lpwstr>
      </vt:variant>
      <vt:variant>
        <vt:i4>1376316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_Toc129004449</vt:lpwstr>
      </vt:variant>
      <vt:variant>
        <vt:i4>1376316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_Toc129004448</vt:lpwstr>
      </vt:variant>
      <vt:variant>
        <vt:i4>1376316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_Toc129004447</vt:lpwstr>
      </vt:variant>
      <vt:variant>
        <vt:i4>1376316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_Toc129004446</vt:lpwstr>
      </vt:variant>
      <vt:variant>
        <vt:i4>1376316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_Toc129004445</vt:lpwstr>
      </vt:variant>
      <vt:variant>
        <vt:i4>1376316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_Toc129004444</vt:lpwstr>
      </vt:variant>
      <vt:variant>
        <vt:i4>1376316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_Toc129004443</vt:lpwstr>
      </vt:variant>
      <vt:variant>
        <vt:i4>1376316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_Toc129004442</vt:lpwstr>
      </vt:variant>
      <vt:variant>
        <vt:i4>1376316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_Toc129004441</vt:lpwstr>
      </vt:variant>
      <vt:variant>
        <vt:i4>1376316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_Toc129004440</vt:lpwstr>
      </vt:variant>
      <vt:variant>
        <vt:i4>1179708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_Toc129004439</vt:lpwstr>
      </vt:variant>
      <vt:variant>
        <vt:i4>1179708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_Toc129004438</vt:lpwstr>
      </vt:variant>
      <vt:variant>
        <vt:i4>1179708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_Toc129004437</vt:lpwstr>
      </vt:variant>
      <vt:variant>
        <vt:i4>1179708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_Toc129004436</vt:lpwstr>
      </vt:variant>
      <vt:variant>
        <vt:i4>1179708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_Toc129004435</vt:lpwstr>
      </vt:variant>
      <vt:variant>
        <vt:i4>1179708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_Toc129004434</vt:lpwstr>
      </vt:variant>
      <vt:variant>
        <vt:i4>1179708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_Toc129004433</vt:lpwstr>
      </vt:variant>
      <vt:variant>
        <vt:i4>1179708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_Toc129004432</vt:lpwstr>
      </vt:variant>
      <vt:variant>
        <vt:i4>1179708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_Toc129004431</vt:lpwstr>
      </vt:variant>
      <vt:variant>
        <vt:i4>1179708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_Toc129004430</vt:lpwstr>
      </vt:variant>
      <vt:variant>
        <vt:i4>1245244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_Toc129004429</vt:lpwstr>
      </vt:variant>
      <vt:variant>
        <vt:i4>1245244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_Toc129004428</vt:lpwstr>
      </vt:variant>
      <vt:variant>
        <vt:i4>1245244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_Toc129004427</vt:lpwstr>
      </vt:variant>
      <vt:variant>
        <vt:i4>1245244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_Toc129004426</vt:lpwstr>
      </vt:variant>
      <vt:variant>
        <vt:i4>1245244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_Toc129004425</vt:lpwstr>
      </vt:variant>
      <vt:variant>
        <vt:i4>1245244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_Toc129004424</vt:lpwstr>
      </vt:variant>
      <vt:variant>
        <vt:i4>1245244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_Toc129004423</vt:lpwstr>
      </vt:variant>
      <vt:variant>
        <vt:i4>1245244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_Toc129004422</vt:lpwstr>
      </vt:variant>
      <vt:variant>
        <vt:i4>1245244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_Toc129004421</vt:lpwstr>
      </vt:variant>
      <vt:variant>
        <vt:i4>1245244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_Toc129004420</vt:lpwstr>
      </vt:variant>
      <vt:variant>
        <vt:i4>1048636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_Toc129004419</vt:lpwstr>
      </vt:variant>
      <vt:variant>
        <vt:i4>1048636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_Toc129004418</vt:lpwstr>
      </vt:variant>
      <vt:variant>
        <vt:i4>1048636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_Toc129004417</vt:lpwstr>
      </vt:variant>
      <vt:variant>
        <vt:i4>1048636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_Toc129004416</vt:lpwstr>
      </vt:variant>
      <vt:variant>
        <vt:i4>1048636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_Toc129004415</vt:lpwstr>
      </vt:variant>
      <vt:variant>
        <vt:i4>1048636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_Toc129004414</vt:lpwstr>
      </vt:variant>
      <vt:variant>
        <vt:i4>1048636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_Toc129004413</vt:lpwstr>
      </vt:variant>
      <vt:variant>
        <vt:i4>1048636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_Toc129004412</vt:lpwstr>
      </vt:variant>
      <vt:variant>
        <vt:i4>1048636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_Toc129004411</vt:lpwstr>
      </vt:variant>
      <vt:variant>
        <vt:i4>1048636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_Toc129004410</vt:lpwstr>
      </vt:variant>
      <vt:variant>
        <vt:i4>1114172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_Toc129004409</vt:lpwstr>
      </vt:variant>
      <vt:variant>
        <vt:i4>1114172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_Toc129004408</vt:lpwstr>
      </vt:variant>
      <vt:variant>
        <vt:i4>1114172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_Toc129004407</vt:lpwstr>
      </vt:variant>
      <vt:variant>
        <vt:i4>1114172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_Toc129004406</vt:lpwstr>
      </vt:variant>
      <vt:variant>
        <vt:i4>1114172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_Toc129004405</vt:lpwstr>
      </vt:variant>
      <vt:variant>
        <vt:i4>1114172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_Toc129004404</vt:lpwstr>
      </vt:variant>
      <vt:variant>
        <vt:i4>1114172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_Toc129004403</vt:lpwstr>
      </vt:variant>
      <vt:variant>
        <vt:i4>1114172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_Toc129004402</vt:lpwstr>
      </vt:variant>
      <vt:variant>
        <vt:i4>1114172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_Toc129004401</vt:lpwstr>
      </vt:variant>
      <vt:variant>
        <vt:i4>1114172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_Toc129004400</vt:lpwstr>
      </vt:variant>
      <vt:variant>
        <vt:i4>1572923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_Toc129004399</vt:lpwstr>
      </vt:variant>
      <vt:variant>
        <vt:i4>1572923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_Toc129004398</vt:lpwstr>
      </vt:variant>
      <vt:variant>
        <vt:i4>1572923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_Toc129004397</vt:lpwstr>
      </vt:variant>
      <vt:variant>
        <vt:i4>1572923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_Toc129004396</vt:lpwstr>
      </vt:variant>
      <vt:variant>
        <vt:i4>1572923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_Toc129004395</vt:lpwstr>
      </vt:variant>
      <vt:variant>
        <vt:i4>1572923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_Toc129004394</vt:lpwstr>
      </vt:variant>
      <vt:variant>
        <vt:i4>1572923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_Toc129004393</vt:lpwstr>
      </vt:variant>
      <vt:variant>
        <vt:i4>1572923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_Toc129004392</vt:lpwstr>
      </vt:variant>
      <vt:variant>
        <vt:i4>1572923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_Toc129004391</vt:lpwstr>
      </vt:variant>
      <vt:variant>
        <vt:i4>1572923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_Toc129004390</vt:lpwstr>
      </vt:variant>
      <vt:variant>
        <vt:i4>6094939</vt:i4>
      </vt:variant>
      <vt:variant>
        <vt:i4>3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2490411</vt:i4>
      </vt:variant>
      <vt:variant>
        <vt:i4>117</vt:i4>
      </vt:variant>
      <vt:variant>
        <vt:i4>0</vt:i4>
      </vt:variant>
      <vt:variant>
        <vt:i4>5</vt:i4>
      </vt:variant>
      <vt:variant>
        <vt:lpwstr>https://www.taxheaven.gr/laws/view/index/law/4412/year/2016/article/221</vt:lpwstr>
      </vt:variant>
      <vt:variant>
        <vt:lpwstr/>
      </vt:variant>
      <vt:variant>
        <vt:i4>7012472</vt:i4>
      </vt:variant>
      <vt:variant>
        <vt:i4>15</vt:i4>
      </vt:variant>
      <vt:variant>
        <vt:i4>0</vt:i4>
      </vt:variant>
      <vt:variant>
        <vt:i4>5</vt:i4>
      </vt:variant>
      <vt:variant>
        <vt:lpwstr>https://eur-lex.europa.eu/legal-content/EL/TXT/HTML/?uri=CELEX:32016R0007R(01)&amp;from=EL</vt:lpwstr>
      </vt:variant>
      <vt:variant>
        <vt:lpwstr/>
      </vt:variant>
      <vt:variant>
        <vt:i4>2228347</vt:i4>
      </vt:variant>
      <vt:variant>
        <vt:i4>12</vt:i4>
      </vt:variant>
      <vt:variant>
        <vt:i4>0</vt:i4>
      </vt:variant>
      <vt:variant>
        <vt:i4>5</vt:i4>
      </vt:variant>
      <vt:variant>
        <vt:lpwstr>https://portal.eprocurement.gov.gr/webcenter/portal/TestPortal</vt:lpwstr>
      </vt:variant>
      <vt:variant>
        <vt:lpwstr/>
      </vt:variant>
      <vt:variant>
        <vt:i4>6094939</vt:i4>
      </vt:variant>
      <vt:variant>
        <vt:i4>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1966099</vt:i4>
      </vt:variant>
      <vt:variant>
        <vt:i4>6</vt:i4>
      </vt:variant>
      <vt:variant>
        <vt:i4>0</vt:i4>
      </vt:variant>
      <vt:variant>
        <vt:i4>5</vt:i4>
      </vt:variant>
      <vt:variant>
        <vt:lpwstr>https://espd.eprocurement.gov.gr/</vt:lpwstr>
      </vt:variant>
      <vt:variant>
        <vt:lpwstr/>
      </vt:variant>
      <vt:variant>
        <vt:i4>6881293</vt:i4>
      </vt:variant>
      <vt:variant>
        <vt:i4>3</vt:i4>
      </vt:variant>
      <vt:variant>
        <vt:i4>0</vt:i4>
      </vt:variant>
      <vt:variant>
        <vt:i4>5</vt:i4>
      </vt:variant>
      <vt:variant>
        <vt:lpwstr>https://espdint.eprocurement.gov.gr/</vt:lpwstr>
      </vt:variant>
      <vt:variant>
        <vt:lpwstr>_blank</vt:lpwstr>
      </vt:variant>
      <vt:variant>
        <vt:i4>6881293</vt:i4>
      </vt:variant>
      <vt:variant>
        <vt:i4>0</vt:i4>
      </vt:variant>
      <vt:variant>
        <vt:i4>0</vt:i4>
      </vt:variant>
      <vt:variant>
        <vt:i4>5</vt:i4>
      </vt:variant>
      <vt:variant>
        <vt:lpwstr>https://espdint.eprocurement.gov.gr/</vt:lpwstr>
      </vt:variant>
      <vt:variant>
        <vt:lpwstr>_blank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Kazanakia</dc:creator>
  <cp:keywords/>
  <dc:description/>
  <cp:lastModifiedBy>ΠΡΟΜΗΘΕΙΩΝ - 1</cp:lastModifiedBy>
  <cp:revision>19</cp:revision>
  <cp:lastPrinted>2025-11-07T09:41:00Z</cp:lastPrinted>
  <dcterms:created xsi:type="dcterms:W3CDTF">2025-10-24T06:31:00Z</dcterms:created>
  <dcterms:modified xsi:type="dcterms:W3CDTF">2025-11-10T08:54:00Z</dcterms:modified>
</cp:coreProperties>
</file>